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F6825D" w14:textId="16B72CD8" w:rsidR="00A442E3" w:rsidRPr="00691634" w:rsidRDefault="00A442E3" w:rsidP="006B15A9">
      <w:pPr>
        <w:shd w:val="clear" w:color="auto" w:fill="C6D9F1" w:themeFill="text2" w:themeFillTint="33"/>
        <w:spacing w:after="200" w:line="276" w:lineRule="auto"/>
        <w:ind w:left="-142"/>
        <w:jc w:val="left"/>
        <w:rPr>
          <w:rFonts w:ascii="Verdana" w:hAnsi="Verdana" w:cstheme="minorHAnsi"/>
          <w:b/>
          <w:sz w:val="16"/>
          <w:szCs w:val="16"/>
        </w:rPr>
      </w:pPr>
      <w:r w:rsidRPr="00691634">
        <w:rPr>
          <w:rFonts w:ascii="Verdana" w:hAnsi="Verdana" w:cstheme="minorHAnsi"/>
          <w:b/>
          <w:sz w:val="16"/>
          <w:szCs w:val="16"/>
        </w:rPr>
        <w:t xml:space="preserve">ZAŁĄCZNIK NR </w:t>
      </w:r>
      <w:r w:rsidR="00AC272D" w:rsidRPr="00691634">
        <w:rPr>
          <w:rFonts w:ascii="Verdana" w:hAnsi="Verdana" w:cstheme="minorHAnsi"/>
          <w:b/>
          <w:sz w:val="16"/>
          <w:szCs w:val="16"/>
        </w:rPr>
        <w:t>6</w:t>
      </w:r>
      <w:r w:rsidR="00A417CF" w:rsidRPr="00691634">
        <w:rPr>
          <w:rFonts w:ascii="Verdana" w:hAnsi="Verdana" w:cstheme="minorHAnsi"/>
          <w:b/>
          <w:sz w:val="16"/>
          <w:szCs w:val="16"/>
        </w:rPr>
        <w:t xml:space="preserve"> </w:t>
      </w:r>
      <w:r w:rsidR="00ED7026" w:rsidRPr="00691634">
        <w:rPr>
          <w:rFonts w:ascii="Verdana" w:hAnsi="Verdana" w:cstheme="minorHAnsi"/>
          <w:b/>
          <w:sz w:val="16"/>
          <w:szCs w:val="16"/>
        </w:rPr>
        <w:t xml:space="preserve">DO SWZ </w:t>
      </w:r>
      <w:r w:rsidRPr="00691634">
        <w:rPr>
          <w:rFonts w:ascii="Verdana" w:hAnsi="Verdana" w:cstheme="minorHAnsi"/>
          <w:b/>
          <w:sz w:val="16"/>
          <w:szCs w:val="16"/>
        </w:rPr>
        <w:t xml:space="preserve">– WYKAZ WYKONANYCH </w:t>
      </w:r>
      <w:r w:rsidR="00AC272D" w:rsidRPr="00691634">
        <w:rPr>
          <w:rFonts w:ascii="Verdana" w:hAnsi="Verdana" w:cstheme="minorHAnsi"/>
          <w:b/>
          <w:sz w:val="16"/>
          <w:szCs w:val="16"/>
        </w:rPr>
        <w:t>ZAMÓWIEŃ</w:t>
      </w:r>
    </w:p>
    <w:p w14:paraId="06CFA867" w14:textId="017F1E81" w:rsidR="00B137F8" w:rsidRDefault="00B137F8" w:rsidP="00B137F8">
      <w:pPr>
        <w:rPr>
          <w:rFonts w:asciiTheme="minorHAnsi" w:hAnsiTheme="minorHAnsi" w:cstheme="minorHAnsi"/>
          <w:sz w:val="20"/>
        </w:rPr>
      </w:pPr>
    </w:p>
    <w:p w14:paraId="04C1DADD" w14:textId="77777777" w:rsidR="00EC7687" w:rsidRDefault="00EC7687" w:rsidP="00B137F8">
      <w:pPr>
        <w:rPr>
          <w:rFonts w:asciiTheme="minorHAnsi" w:hAnsiTheme="minorHAnsi" w:cstheme="minorHAnsi"/>
          <w:sz w:val="20"/>
        </w:rPr>
      </w:pPr>
    </w:p>
    <w:tbl>
      <w:tblPr>
        <w:tblStyle w:val="Tabela-Siatka"/>
        <w:tblW w:w="0" w:type="auto"/>
        <w:tblInd w:w="-142" w:type="dxa"/>
        <w:tblLook w:val="04A0" w:firstRow="1" w:lastRow="0" w:firstColumn="1" w:lastColumn="0" w:noHBand="0" w:noVBand="1"/>
      </w:tblPr>
      <w:tblGrid>
        <w:gridCol w:w="3965"/>
        <w:gridCol w:w="850"/>
        <w:gridCol w:w="4134"/>
      </w:tblGrid>
      <w:tr w:rsidR="00EC7687" w:rsidRPr="006B56FD" w14:paraId="166D7DC8" w14:textId="77777777" w:rsidTr="00345526">
        <w:trPr>
          <w:trHeight w:val="1820"/>
        </w:trPr>
        <w:tc>
          <w:tcPr>
            <w:tcW w:w="3965" w:type="dxa"/>
            <w:tcBorders>
              <w:right w:val="single" w:sz="4" w:space="0" w:color="auto"/>
            </w:tcBorders>
          </w:tcPr>
          <w:p w14:paraId="1BCF9C65" w14:textId="77777777" w:rsidR="00EC7687" w:rsidRPr="00F742FE" w:rsidRDefault="00EC7687" w:rsidP="00345526">
            <w:pPr>
              <w:ind w:right="28"/>
              <w:jc w:val="left"/>
              <w:rPr>
                <w:rFonts w:ascii="Verdana" w:hAnsi="Verdana" w:cstheme="minorHAnsi"/>
                <w:b/>
                <w:i/>
                <w:iCs/>
                <w:sz w:val="16"/>
                <w:szCs w:val="16"/>
                <w:u w:val="single"/>
              </w:rPr>
            </w:pPr>
            <w:r w:rsidRPr="00F742FE">
              <w:rPr>
                <w:rFonts w:ascii="Verdana" w:hAnsi="Verdana" w:cstheme="minorHAnsi"/>
                <w:b/>
                <w:i/>
                <w:iCs/>
                <w:sz w:val="16"/>
                <w:szCs w:val="16"/>
                <w:u w:val="single"/>
              </w:rPr>
              <w:t>Wykonawca</w:t>
            </w:r>
          </w:p>
          <w:p w14:paraId="06AF82C5" w14:textId="77777777" w:rsidR="00EC7687" w:rsidRPr="00F742FE" w:rsidRDefault="00EC7687" w:rsidP="00345526">
            <w:pPr>
              <w:ind w:right="28"/>
              <w:jc w:val="left"/>
              <w:rPr>
                <w:rFonts w:ascii="Verdana" w:hAnsi="Verdana" w:cstheme="minorHAnsi"/>
                <w:sz w:val="16"/>
                <w:szCs w:val="16"/>
              </w:rPr>
            </w:pPr>
          </w:p>
          <w:p w14:paraId="16387C43" w14:textId="77777777" w:rsidR="00EC7687" w:rsidRPr="00F742FE" w:rsidRDefault="00EC7687" w:rsidP="00345526">
            <w:pPr>
              <w:ind w:right="28"/>
              <w:jc w:val="center"/>
              <w:rPr>
                <w:rFonts w:ascii="Verdana" w:hAnsi="Verdana" w:cstheme="minorHAnsi"/>
                <w:sz w:val="16"/>
                <w:szCs w:val="16"/>
              </w:rPr>
            </w:pPr>
            <w:r w:rsidRPr="00F742FE">
              <w:rPr>
                <w:rFonts w:ascii="Verdana" w:hAnsi="Verdana" w:cstheme="minorHAnsi"/>
                <w:sz w:val="16"/>
                <w:szCs w:val="16"/>
              </w:rPr>
              <w:t>…………………………………………………</w:t>
            </w:r>
          </w:p>
          <w:p w14:paraId="1003CEC4" w14:textId="479971D2" w:rsidR="00EC7687" w:rsidRPr="00F742FE" w:rsidRDefault="00EC7687" w:rsidP="00345526">
            <w:pPr>
              <w:ind w:right="28"/>
              <w:jc w:val="center"/>
              <w:rPr>
                <w:rFonts w:ascii="Verdana" w:hAnsi="Verdana" w:cstheme="minorHAnsi"/>
                <w:sz w:val="16"/>
                <w:szCs w:val="16"/>
              </w:rPr>
            </w:pPr>
            <w:r w:rsidRPr="00F742FE">
              <w:rPr>
                <w:rFonts w:ascii="Verdana" w:hAnsi="Verdana" w:cstheme="minorHAnsi"/>
                <w:sz w:val="16"/>
                <w:szCs w:val="16"/>
              </w:rPr>
              <w:t>………………………………………………</w:t>
            </w:r>
          </w:p>
          <w:p w14:paraId="7D1FE00F" w14:textId="77777777" w:rsidR="00EC7687" w:rsidRPr="00F742FE" w:rsidRDefault="00EC7687" w:rsidP="00345526">
            <w:pPr>
              <w:ind w:right="28"/>
              <w:jc w:val="center"/>
              <w:rPr>
                <w:rFonts w:ascii="Verdana" w:hAnsi="Verdana" w:cstheme="minorHAnsi"/>
                <w:i/>
                <w:sz w:val="16"/>
                <w:szCs w:val="16"/>
              </w:rPr>
            </w:pPr>
            <w:r w:rsidRPr="00F742FE">
              <w:rPr>
                <w:rFonts w:ascii="Verdana" w:hAnsi="Verdana" w:cstheme="minorHAnsi"/>
                <w:i/>
                <w:sz w:val="16"/>
                <w:szCs w:val="16"/>
              </w:rPr>
              <w:t>Nazwa i adres</w:t>
            </w:r>
          </w:p>
          <w:p w14:paraId="4AE39BC1" w14:textId="77777777" w:rsidR="00EC7687" w:rsidRPr="006B56FD" w:rsidRDefault="00EC7687" w:rsidP="00345526">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18DB2224" w14:textId="77777777" w:rsidR="00EC7687" w:rsidRPr="006B56FD" w:rsidRDefault="00EC7687" w:rsidP="00345526">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29B98F8E" w14:textId="77777777" w:rsidR="00EC7687" w:rsidRPr="00F742FE" w:rsidRDefault="00EC7687" w:rsidP="00345526">
            <w:pPr>
              <w:spacing w:line="360" w:lineRule="auto"/>
              <w:rPr>
                <w:rFonts w:ascii="Verdana" w:eastAsiaTheme="majorEastAsia" w:hAnsi="Verdana" w:cstheme="minorHAnsi"/>
                <w:b/>
                <w:i/>
                <w:iCs/>
                <w:sz w:val="16"/>
                <w:szCs w:val="16"/>
                <w:u w:val="single"/>
              </w:rPr>
            </w:pPr>
            <w:r w:rsidRPr="00F742FE">
              <w:rPr>
                <w:rFonts w:ascii="Verdana" w:eastAsiaTheme="majorEastAsia" w:hAnsi="Verdana" w:cstheme="minorHAnsi"/>
                <w:b/>
                <w:i/>
                <w:iCs/>
                <w:sz w:val="16"/>
                <w:szCs w:val="16"/>
                <w:u w:val="single"/>
              </w:rPr>
              <w:t xml:space="preserve">Zamawiający </w:t>
            </w:r>
          </w:p>
          <w:p w14:paraId="4EC4F135" w14:textId="77777777" w:rsidR="00EC7687" w:rsidRPr="00F742FE" w:rsidRDefault="00EC7687" w:rsidP="007E5513">
            <w:pPr>
              <w:spacing w:before="120" w:after="120" w:line="276" w:lineRule="auto"/>
              <w:contextualSpacing/>
              <w:jc w:val="center"/>
              <w:rPr>
                <w:rFonts w:ascii="Verdana" w:eastAsia="Calibri" w:hAnsi="Verdana" w:cstheme="minorHAnsi"/>
                <w:b/>
                <w:sz w:val="16"/>
                <w:szCs w:val="16"/>
              </w:rPr>
            </w:pPr>
            <w:r w:rsidRPr="00F742FE">
              <w:rPr>
                <w:rFonts w:ascii="Verdana" w:eastAsia="Calibri" w:hAnsi="Verdana" w:cstheme="minorHAnsi"/>
                <w:b/>
                <w:sz w:val="16"/>
                <w:szCs w:val="16"/>
              </w:rPr>
              <w:t>PGE Dystrybucja S.A.</w:t>
            </w:r>
          </w:p>
          <w:p w14:paraId="7466680D" w14:textId="77777777" w:rsidR="00EC7687" w:rsidRPr="00F742FE" w:rsidRDefault="00EC7687" w:rsidP="007E5513">
            <w:pPr>
              <w:spacing w:before="120" w:after="120" w:line="276" w:lineRule="auto"/>
              <w:contextualSpacing/>
              <w:jc w:val="center"/>
              <w:rPr>
                <w:rFonts w:ascii="Verdana" w:eastAsia="Calibri" w:hAnsi="Verdana" w:cstheme="minorHAnsi"/>
                <w:sz w:val="16"/>
                <w:szCs w:val="16"/>
              </w:rPr>
            </w:pPr>
            <w:r w:rsidRPr="00F742FE">
              <w:rPr>
                <w:rFonts w:ascii="Verdana" w:eastAsia="Calibri" w:hAnsi="Verdana" w:cstheme="minorHAnsi"/>
                <w:sz w:val="16"/>
                <w:szCs w:val="16"/>
              </w:rPr>
              <w:t>w imieniu i na rzecz której działa:</w:t>
            </w:r>
          </w:p>
          <w:p w14:paraId="17B2A6D9" w14:textId="0C714D56" w:rsidR="00EC7687" w:rsidRPr="00F742FE" w:rsidRDefault="00EC7687" w:rsidP="007E5513">
            <w:pPr>
              <w:spacing w:before="120" w:after="120" w:line="276" w:lineRule="auto"/>
              <w:contextualSpacing/>
              <w:jc w:val="center"/>
              <w:rPr>
                <w:rFonts w:ascii="Verdana" w:eastAsia="Calibri" w:hAnsi="Verdana" w:cstheme="minorHAnsi"/>
                <w:b/>
                <w:sz w:val="16"/>
                <w:szCs w:val="16"/>
              </w:rPr>
            </w:pPr>
            <w:r w:rsidRPr="00F742FE">
              <w:rPr>
                <w:rFonts w:ascii="Verdana" w:eastAsia="Calibri" w:hAnsi="Verdana" w:cstheme="minorHAnsi"/>
                <w:b/>
                <w:sz w:val="16"/>
                <w:szCs w:val="16"/>
              </w:rPr>
              <w:t xml:space="preserve">PGE Dystrybucja S.A. Oddział </w:t>
            </w:r>
            <w:r w:rsidR="00A417CF" w:rsidRPr="00F742FE">
              <w:rPr>
                <w:rFonts w:ascii="Verdana" w:eastAsia="Calibri" w:hAnsi="Verdana" w:cstheme="minorHAnsi"/>
                <w:b/>
                <w:sz w:val="16"/>
                <w:szCs w:val="16"/>
              </w:rPr>
              <w:t>Zamość</w:t>
            </w:r>
          </w:p>
          <w:p w14:paraId="0B494F22" w14:textId="301F788D" w:rsidR="00EC7687" w:rsidRPr="009D4FC0" w:rsidRDefault="00A417CF" w:rsidP="007E5513">
            <w:pPr>
              <w:spacing w:before="120" w:after="120" w:line="276" w:lineRule="auto"/>
              <w:contextualSpacing/>
              <w:jc w:val="center"/>
              <w:rPr>
                <w:rFonts w:asciiTheme="minorHAnsi" w:eastAsia="Calibri" w:hAnsiTheme="minorHAnsi" w:cstheme="minorHAnsi"/>
                <w:b/>
                <w:color w:val="000000"/>
                <w:sz w:val="20"/>
              </w:rPr>
            </w:pPr>
            <w:r w:rsidRPr="00F742FE">
              <w:rPr>
                <w:rFonts w:ascii="Verdana" w:eastAsia="Calibri" w:hAnsi="Verdana" w:cstheme="minorHAnsi"/>
                <w:b/>
                <w:color w:val="000000"/>
                <w:sz w:val="16"/>
                <w:szCs w:val="16"/>
              </w:rPr>
              <w:t>ul. Koźmiana 1</w:t>
            </w:r>
            <w:r w:rsidR="009D4FC0" w:rsidRPr="00F742FE">
              <w:rPr>
                <w:rFonts w:ascii="Verdana" w:eastAsia="Calibri" w:hAnsi="Verdana" w:cstheme="minorHAnsi"/>
                <w:b/>
                <w:color w:val="000000"/>
                <w:sz w:val="16"/>
                <w:szCs w:val="16"/>
              </w:rPr>
              <w:t xml:space="preserve">, </w:t>
            </w:r>
            <w:r w:rsidRPr="00F742FE">
              <w:rPr>
                <w:rFonts w:ascii="Verdana" w:eastAsia="Calibri" w:hAnsi="Verdana" w:cstheme="minorHAnsi"/>
                <w:b/>
                <w:color w:val="000000"/>
                <w:sz w:val="16"/>
                <w:szCs w:val="16"/>
              </w:rPr>
              <w:t>22-400 Zamość</w:t>
            </w:r>
          </w:p>
        </w:tc>
      </w:tr>
    </w:tbl>
    <w:p w14:paraId="656B8589" w14:textId="68EEC9E9" w:rsidR="00A442E3" w:rsidRDefault="00A442E3" w:rsidP="00B137F8">
      <w:pPr>
        <w:rPr>
          <w:rFonts w:asciiTheme="minorHAnsi" w:hAnsiTheme="minorHAnsi" w:cstheme="minorHAnsi"/>
          <w:sz w:val="20"/>
        </w:rPr>
      </w:pPr>
    </w:p>
    <w:p w14:paraId="230251C6" w14:textId="561548AC" w:rsidR="00A442E3" w:rsidRDefault="00A442E3" w:rsidP="00B137F8">
      <w:pPr>
        <w:rPr>
          <w:rFonts w:asciiTheme="minorHAnsi" w:hAnsiTheme="minorHAnsi" w:cstheme="minorHAnsi"/>
          <w:sz w:val="20"/>
        </w:rPr>
      </w:pPr>
    </w:p>
    <w:p w14:paraId="02BEA41E" w14:textId="6C978AE7" w:rsidR="00B137F8" w:rsidRPr="00691634" w:rsidRDefault="005B1ED0" w:rsidP="00005787">
      <w:pPr>
        <w:spacing w:line="240" w:lineRule="auto"/>
        <w:jc w:val="center"/>
        <w:rPr>
          <w:rFonts w:ascii="Verdana" w:hAnsi="Verdana" w:cstheme="minorHAnsi"/>
          <w:b/>
          <w:sz w:val="16"/>
          <w:szCs w:val="16"/>
        </w:rPr>
      </w:pPr>
      <w:r w:rsidRPr="00691634">
        <w:rPr>
          <w:rFonts w:ascii="Verdana" w:hAnsi="Verdana" w:cstheme="minorHAnsi"/>
          <w:b/>
          <w:sz w:val="16"/>
          <w:szCs w:val="16"/>
        </w:rPr>
        <w:t xml:space="preserve">WYKAZ WYKONANYCH </w:t>
      </w:r>
      <w:r w:rsidR="00E130E3" w:rsidRPr="00691634">
        <w:rPr>
          <w:rFonts w:ascii="Verdana" w:hAnsi="Verdana" w:cstheme="minorHAnsi"/>
          <w:b/>
          <w:sz w:val="16"/>
          <w:szCs w:val="16"/>
        </w:rPr>
        <w:t>ZAMÓWIEŃ</w:t>
      </w:r>
      <w:r w:rsidRPr="00691634">
        <w:rPr>
          <w:rFonts w:ascii="Verdana" w:hAnsi="Verdana" w:cstheme="minorHAnsi"/>
          <w:b/>
          <w:sz w:val="16"/>
          <w:szCs w:val="16"/>
        </w:rPr>
        <w:t xml:space="preserve"> </w:t>
      </w:r>
    </w:p>
    <w:p w14:paraId="1AD8AF27" w14:textId="77777777" w:rsidR="003A6457" w:rsidRPr="00691634" w:rsidRDefault="003A6457" w:rsidP="00B137F8">
      <w:pPr>
        <w:rPr>
          <w:rFonts w:ascii="Verdana" w:hAnsi="Verdana" w:cstheme="minorHAnsi"/>
          <w:sz w:val="16"/>
          <w:szCs w:val="16"/>
        </w:rPr>
      </w:pPr>
    </w:p>
    <w:p w14:paraId="66AAB942" w14:textId="3CB4E2C6" w:rsidR="00B137F8" w:rsidRPr="00691634" w:rsidRDefault="00B137F8" w:rsidP="002B44DF">
      <w:pPr>
        <w:ind w:left="-142"/>
        <w:rPr>
          <w:rFonts w:ascii="Verdana" w:hAnsi="Verdana" w:cstheme="minorHAnsi"/>
          <w:b/>
          <w:bCs/>
          <w:sz w:val="16"/>
          <w:szCs w:val="16"/>
          <w:lang w:eastAsia="pl-PL"/>
        </w:rPr>
      </w:pPr>
      <w:r w:rsidRPr="00691634">
        <w:rPr>
          <w:rFonts w:ascii="Verdana" w:hAnsi="Verdana" w:cstheme="minorHAnsi"/>
          <w:sz w:val="16"/>
          <w:szCs w:val="16"/>
          <w:lang w:eastAsia="pl-PL"/>
        </w:rPr>
        <w:t xml:space="preserve">Składając Ofertę w postępowaniu zakupowym </w:t>
      </w:r>
      <w:r w:rsidR="00DA5698" w:rsidRPr="00691634">
        <w:rPr>
          <w:rFonts w:ascii="Verdana" w:hAnsi="Verdana" w:cstheme="minorHAnsi"/>
          <w:sz w:val="16"/>
          <w:szCs w:val="16"/>
          <w:lang w:eastAsia="pl-PL"/>
        </w:rPr>
        <w:t xml:space="preserve">nr </w:t>
      </w:r>
      <w:r w:rsidR="003D58B2" w:rsidRPr="00691634">
        <w:rPr>
          <w:rFonts w:ascii="Verdana" w:hAnsi="Verdana" w:cstheme="minorHAnsi"/>
          <w:b/>
          <w:sz w:val="16"/>
          <w:szCs w:val="16"/>
          <w:lang w:eastAsia="pl-PL"/>
        </w:rPr>
        <w:t>POST/DYS/OZ/G</w:t>
      </w:r>
      <w:r w:rsidR="00AC272D" w:rsidRPr="00691634">
        <w:rPr>
          <w:rFonts w:ascii="Verdana" w:hAnsi="Verdana" w:cstheme="minorHAnsi"/>
          <w:b/>
          <w:sz w:val="16"/>
          <w:szCs w:val="16"/>
          <w:lang w:eastAsia="pl-PL"/>
        </w:rPr>
        <w:t>ZA/0</w:t>
      </w:r>
      <w:r w:rsidR="0000320F">
        <w:rPr>
          <w:rFonts w:ascii="Verdana" w:hAnsi="Verdana" w:cstheme="minorHAnsi"/>
          <w:b/>
          <w:sz w:val="16"/>
          <w:szCs w:val="16"/>
          <w:lang w:eastAsia="pl-PL"/>
        </w:rPr>
        <w:t>4</w:t>
      </w:r>
      <w:r w:rsidR="002B44DF">
        <w:rPr>
          <w:rFonts w:ascii="Verdana" w:hAnsi="Verdana" w:cstheme="minorHAnsi"/>
          <w:b/>
          <w:sz w:val="16"/>
          <w:szCs w:val="16"/>
          <w:lang w:eastAsia="pl-PL"/>
        </w:rPr>
        <w:t>253</w:t>
      </w:r>
      <w:r w:rsidR="005126E5" w:rsidRPr="00691634">
        <w:rPr>
          <w:rFonts w:ascii="Verdana" w:hAnsi="Verdana" w:cstheme="minorHAnsi"/>
          <w:b/>
          <w:sz w:val="16"/>
          <w:szCs w:val="16"/>
          <w:lang w:eastAsia="pl-PL"/>
        </w:rPr>
        <w:t>/2025</w:t>
      </w:r>
      <w:r w:rsidR="00B92491" w:rsidRPr="00691634">
        <w:rPr>
          <w:rFonts w:ascii="Verdana" w:hAnsi="Verdana" w:cstheme="minorHAnsi"/>
          <w:sz w:val="16"/>
          <w:szCs w:val="16"/>
          <w:lang w:eastAsia="pl-PL"/>
        </w:rPr>
        <w:t xml:space="preserve"> </w:t>
      </w:r>
      <w:r w:rsidRPr="00691634">
        <w:rPr>
          <w:rFonts w:ascii="Verdana" w:hAnsi="Verdana" w:cstheme="minorHAnsi"/>
          <w:sz w:val="16"/>
          <w:szCs w:val="16"/>
          <w:lang w:eastAsia="pl-PL"/>
        </w:rPr>
        <w:t xml:space="preserve">prowadzonym w trybie przetargu nieograniczonego </w:t>
      </w:r>
      <w:r w:rsidR="00DB01FF" w:rsidRPr="00691634">
        <w:rPr>
          <w:rFonts w:ascii="Verdana" w:hAnsi="Verdana" w:cstheme="minorHAnsi"/>
          <w:sz w:val="16"/>
          <w:szCs w:val="16"/>
          <w:lang w:eastAsia="pl-PL"/>
        </w:rPr>
        <w:t>pn</w:t>
      </w:r>
      <w:r w:rsidR="002B44DF">
        <w:rPr>
          <w:rFonts w:ascii="Verdana" w:hAnsi="Verdana" w:cstheme="minorHAnsi"/>
          <w:sz w:val="16"/>
          <w:szCs w:val="16"/>
          <w:lang w:eastAsia="pl-PL"/>
        </w:rPr>
        <w:t xml:space="preserve">. </w:t>
      </w:r>
      <w:r w:rsidR="002B44DF" w:rsidRPr="002B44DF">
        <w:rPr>
          <w:rFonts w:ascii="Verdana" w:hAnsi="Verdana" w:cstheme="minorHAnsi"/>
          <w:b/>
          <w:bCs/>
          <w:sz w:val="16"/>
          <w:szCs w:val="16"/>
          <w:lang w:eastAsia="pl-PL"/>
        </w:rPr>
        <w:t xml:space="preserve">Roboty budowlane elektroenergetyczne: cz. 1: Przebudowa linii napowietrznej SN, stacji Suchowola 1, 2, 3, 4 i linii napowietrznej </w:t>
      </w:r>
      <w:proofErr w:type="spellStart"/>
      <w:r w:rsidR="002B44DF" w:rsidRPr="002B44DF">
        <w:rPr>
          <w:rFonts w:ascii="Verdana" w:hAnsi="Verdana" w:cstheme="minorHAnsi"/>
          <w:b/>
          <w:bCs/>
          <w:sz w:val="16"/>
          <w:szCs w:val="16"/>
          <w:lang w:eastAsia="pl-PL"/>
        </w:rPr>
        <w:t>nN</w:t>
      </w:r>
      <w:proofErr w:type="spellEnd"/>
      <w:r w:rsidR="002B44DF" w:rsidRPr="002B44DF">
        <w:rPr>
          <w:rFonts w:ascii="Verdana" w:hAnsi="Verdana" w:cstheme="minorHAnsi"/>
          <w:b/>
          <w:bCs/>
          <w:sz w:val="16"/>
          <w:szCs w:val="16"/>
          <w:lang w:eastAsia="pl-PL"/>
        </w:rPr>
        <w:t xml:space="preserve"> na kablową, cz. 2: Przebudowa linii napowietrznej SN ZAM - Krasnobród, stacji „Żdanów 1” i linii napowietrznych </w:t>
      </w:r>
      <w:proofErr w:type="spellStart"/>
      <w:r w:rsidR="002B44DF" w:rsidRPr="002B44DF">
        <w:rPr>
          <w:rFonts w:ascii="Verdana" w:hAnsi="Verdana" w:cstheme="minorHAnsi"/>
          <w:b/>
          <w:bCs/>
          <w:sz w:val="16"/>
          <w:szCs w:val="16"/>
          <w:lang w:eastAsia="pl-PL"/>
        </w:rPr>
        <w:t>nN</w:t>
      </w:r>
      <w:proofErr w:type="spellEnd"/>
      <w:r w:rsidR="002B44DF" w:rsidRPr="002B44DF">
        <w:rPr>
          <w:rFonts w:ascii="Verdana" w:hAnsi="Verdana" w:cstheme="minorHAnsi"/>
          <w:b/>
          <w:bCs/>
          <w:sz w:val="16"/>
          <w:szCs w:val="16"/>
          <w:lang w:eastAsia="pl-PL"/>
        </w:rPr>
        <w:t xml:space="preserve"> na kablowe – etap I</w:t>
      </w:r>
      <w:r w:rsidR="0000320F">
        <w:rPr>
          <w:rFonts w:ascii="Verdana" w:hAnsi="Verdana" w:cstheme="minorHAnsi"/>
          <w:b/>
          <w:bCs/>
          <w:sz w:val="16"/>
          <w:szCs w:val="16"/>
          <w:lang w:eastAsia="pl-PL"/>
        </w:rPr>
        <w:t xml:space="preserve">, </w:t>
      </w:r>
      <w:r w:rsidR="00C85082" w:rsidRPr="00691634">
        <w:rPr>
          <w:rFonts w:ascii="Verdana" w:hAnsi="Verdana" w:cstheme="minorHAnsi"/>
          <w:sz w:val="16"/>
          <w:szCs w:val="16"/>
          <w:lang w:eastAsia="pl-PL"/>
        </w:rPr>
        <w:t>oświadczamy,</w:t>
      </w:r>
      <w:r w:rsidR="008B5FA5" w:rsidRPr="00691634">
        <w:rPr>
          <w:rFonts w:ascii="Verdana" w:hAnsi="Verdana" w:cstheme="minorHAnsi"/>
          <w:sz w:val="16"/>
          <w:szCs w:val="16"/>
          <w:lang w:eastAsia="pl-PL"/>
        </w:rPr>
        <w:t xml:space="preserve"> </w:t>
      </w:r>
      <w:r w:rsidR="00C85082" w:rsidRPr="00691634">
        <w:rPr>
          <w:rFonts w:ascii="Verdana" w:hAnsi="Verdana" w:cstheme="minorHAnsi"/>
          <w:bCs/>
          <w:sz w:val="16"/>
          <w:szCs w:val="16"/>
          <w:lang w:eastAsia="pl-PL"/>
        </w:rPr>
        <w:t xml:space="preserve">że </w:t>
      </w:r>
      <w:r w:rsidRPr="00691634">
        <w:rPr>
          <w:rFonts w:ascii="Verdana" w:hAnsi="Verdana" w:cstheme="minorHAnsi"/>
          <w:sz w:val="16"/>
          <w:szCs w:val="16"/>
          <w:lang w:eastAsia="pl-PL"/>
        </w:rPr>
        <w:t xml:space="preserve">w okresie ostatnich </w:t>
      </w:r>
      <w:r w:rsidR="001B417C" w:rsidRPr="00691634">
        <w:rPr>
          <w:rFonts w:ascii="Verdana" w:hAnsi="Verdana" w:cstheme="minorHAnsi"/>
          <w:b/>
          <w:sz w:val="16"/>
          <w:szCs w:val="16"/>
          <w:lang w:eastAsia="pl-PL"/>
        </w:rPr>
        <w:t xml:space="preserve">5 lat </w:t>
      </w:r>
      <w:r w:rsidRPr="00691634">
        <w:rPr>
          <w:rFonts w:ascii="Verdana" w:hAnsi="Verdana" w:cstheme="minorHAnsi"/>
          <w:sz w:val="16"/>
          <w:szCs w:val="16"/>
          <w:lang w:eastAsia="pl-PL"/>
        </w:rPr>
        <w:t xml:space="preserve">przed upływem terminu składania Ofert wykonaliśmy następujące </w:t>
      </w:r>
      <w:r w:rsidR="001B56CC" w:rsidRPr="00691634">
        <w:rPr>
          <w:rFonts w:ascii="Verdana" w:hAnsi="Verdana" w:cstheme="minorHAnsi"/>
          <w:sz w:val="16"/>
          <w:szCs w:val="16"/>
          <w:lang w:eastAsia="pl-PL"/>
        </w:rPr>
        <w:t>zamówienia</w:t>
      </w:r>
      <w:r w:rsidR="00AC272D" w:rsidRPr="00691634">
        <w:rPr>
          <w:rFonts w:ascii="Verdana" w:hAnsi="Verdana" w:cstheme="minorHAnsi"/>
          <w:sz w:val="16"/>
          <w:szCs w:val="16"/>
        </w:rPr>
        <w:t>.</w:t>
      </w:r>
    </w:p>
    <w:p w14:paraId="1246944F" w14:textId="77777777" w:rsidR="00616C0D" w:rsidRDefault="00616C0D" w:rsidP="006254B2">
      <w:pPr>
        <w:ind w:left="-142"/>
        <w:rPr>
          <w:rFonts w:ascii="Verdana" w:hAnsi="Verdana" w:cstheme="minorHAnsi"/>
          <w:b/>
          <w:color w:val="FF0000"/>
          <w:sz w:val="16"/>
          <w:szCs w:val="16"/>
          <w:lang w:eastAsia="pl-PL"/>
        </w:rPr>
      </w:pPr>
    </w:p>
    <w:p w14:paraId="0156BDF7" w14:textId="5C53B4A9" w:rsidR="00616C0D" w:rsidRPr="000370E7" w:rsidRDefault="00616C0D" w:rsidP="006254B2">
      <w:pPr>
        <w:ind w:left="-142"/>
        <w:rPr>
          <w:rFonts w:ascii="Verdana" w:hAnsi="Verdana" w:cstheme="minorHAnsi"/>
          <w:b/>
          <w:bCs/>
          <w:sz w:val="16"/>
          <w:szCs w:val="16"/>
          <w:lang w:eastAsia="pl-PL"/>
        </w:rPr>
      </w:pPr>
      <w:r w:rsidRPr="000370E7">
        <w:rPr>
          <w:rFonts w:ascii="Verdana" w:hAnsi="Verdana" w:cstheme="minorHAnsi"/>
          <w:b/>
          <w:color w:val="FF0000"/>
          <w:sz w:val="16"/>
          <w:szCs w:val="16"/>
          <w:lang w:eastAsia="pl-PL"/>
        </w:rPr>
        <w:t>Dotyczy Części postępowania nr .........</w:t>
      </w:r>
    </w:p>
    <w:p w14:paraId="3E92192E" w14:textId="35558C7E" w:rsidR="00B137F8" w:rsidRPr="00D935C4" w:rsidRDefault="00B137F8" w:rsidP="003D3A4B">
      <w:pPr>
        <w:spacing w:after="120"/>
        <w:rPr>
          <w:rFonts w:ascii="Verdana" w:hAnsi="Verdana" w:cstheme="minorHAnsi"/>
          <w:b/>
          <w:color w:val="FF0000"/>
          <w:sz w:val="18"/>
          <w:szCs w:val="18"/>
        </w:rPr>
      </w:pPr>
    </w:p>
    <w:tbl>
      <w:tblPr>
        <w:tblW w:w="9528" w:type="dxa"/>
        <w:tblInd w:w="-17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68"/>
        <w:gridCol w:w="1304"/>
        <w:gridCol w:w="1560"/>
        <w:gridCol w:w="1560"/>
        <w:gridCol w:w="1417"/>
        <w:gridCol w:w="1418"/>
        <w:gridCol w:w="1701"/>
      </w:tblGrid>
      <w:tr w:rsidR="001B56CC" w:rsidRPr="00F742FE" w14:paraId="10FD5607" w14:textId="77777777" w:rsidTr="001B56CC">
        <w:trPr>
          <w:trHeight w:val="737"/>
          <w:tblHeader/>
        </w:trPr>
        <w:tc>
          <w:tcPr>
            <w:tcW w:w="568" w:type="dxa"/>
            <w:vMerge w:val="restart"/>
            <w:tcBorders>
              <w:top w:val="single" w:sz="4" w:space="0" w:color="auto"/>
              <w:left w:val="single" w:sz="4" w:space="0" w:color="auto"/>
            </w:tcBorders>
            <w:shd w:val="clear" w:color="auto" w:fill="C6D9F1" w:themeFill="text2" w:themeFillTint="33"/>
            <w:vAlign w:val="center"/>
          </w:tcPr>
          <w:p w14:paraId="05DCE264" w14:textId="3F3C17F4" w:rsidR="001B56CC" w:rsidRPr="00F742FE" w:rsidRDefault="001B56CC" w:rsidP="005B1ED0">
            <w:pPr>
              <w:jc w:val="center"/>
              <w:rPr>
                <w:rFonts w:ascii="Verdana" w:hAnsi="Verdana" w:cstheme="minorHAnsi"/>
                <w:b/>
                <w:sz w:val="18"/>
                <w:szCs w:val="18"/>
              </w:rPr>
            </w:pPr>
            <w:r w:rsidRPr="00F742FE">
              <w:rPr>
                <w:rFonts w:ascii="Verdana" w:hAnsi="Verdana" w:cstheme="minorHAnsi"/>
                <w:b/>
                <w:sz w:val="18"/>
                <w:szCs w:val="18"/>
              </w:rPr>
              <w:t>Lp.</w:t>
            </w:r>
          </w:p>
        </w:tc>
        <w:tc>
          <w:tcPr>
            <w:tcW w:w="1304"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7F6FB9B6" w14:textId="77777777" w:rsidR="001B56CC" w:rsidRPr="00691634" w:rsidRDefault="001B56CC" w:rsidP="005B1ED0">
            <w:pPr>
              <w:jc w:val="center"/>
              <w:rPr>
                <w:rFonts w:ascii="Verdana" w:hAnsi="Verdana" w:cstheme="minorHAnsi"/>
                <w:b/>
                <w:sz w:val="16"/>
                <w:szCs w:val="16"/>
              </w:rPr>
            </w:pPr>
          </w:p>
          <w:p w14:paraId="7C3485A8" w14:textId="7875D463" w:rsidR="001B56CC" w:rsidRPr="00691634" w:rsidRDefault="001B56CC" w:rsidP="005B1ED0">
            <w:pPr>
              <w:spacing w:line="240" w:lineRule="auto"/>
              <w:jc w:val="center"/>
              <w:rPr>
                <w:rFonts w:ascii="Verdana" w:hAnsi="Verdana" w:cstheme="minorHAnsi"/>
                <w:b/>
                <w:sz w:val="14"/>
                <w:szCs w:val="14"/>
              </w:rPr>
            </w:pPr>
            <w:r w:rsidRPr="00691634">
              <w:rPr>
                <w:rFonts w:ascii="Verdana" w:hAnsi="Verdana" w:cstheme="minorHAnsi"/>
                <w:b/>
                <w:sz w:val="14"/>
                <w:szCs w:val="14"/>
              </w:rPr>
              <w:t>Przedmiot zamówienia</w:t>
            </w:r>
          </w:p>
          <w:p w14:paraId="7F008D80" w14:textId="77777777" w:rsidR="001B56CC" w:rsidRPr="00691634" w:rsidRDefault="001B56CC" w:rsidP="005B1ED0">
            <w:pPr>
              <w:spacing w:line="240" w:lineRule="auto"/>
              <w:jc w:val="center"/>
              <w:rPr>
                <w:rFonts w:ascii="Verdana" w:hAnsi="Verdana" w:cstheme="minorHAnsi"/>
                <w:b/>
                <w:sz w:val="16"/>
                <w:szCs w:val="16"/>
              </w:rPr>
            </w:pPr>
          </w:p>
        </w:tc>
        <w:tc>
          <w:tcPr>
            <w:tcW w:w="1560" w:type="dxa"/>
            <w:vMerge w:val="restart"/>
            <w:tcBorders>
              <w:top w:val="single" w:sz="4" w:space="0" w:color="auto"/>
            </w:tcBorders>
            <w:shd w:val="clear" w:color="auto" w:fill="C6D9F1" w:themeFill="text2" w:themeFillTint="33"/>
            <w:vAlign w:val="center"/>
          </w:tcPr>
          <w:p w14:paraId="57512800" w14:textId="124854A4" w:rsidR="001B56CC" w:rsidRPr="00691634" w:rsidRDefault="001B56CC" w:rsidP="005B1ED0">
            <w:pPr>
              <w:jc w:val="center"/>
              <w:rPr>
                <w:rFonts w:ascii="Verdana" w:hAnsi="Verdana" w:cstheme="minorHAnsi"/>
                <w:b/>
                <w:sz w:val="14"/>
                <w:szCs w:val="14"/>
              </w:rPr>
            </w:pPr>
            <w:r w:rsidRPr="00691634">
              <w:rPr>
                <w:rFonts w:ascii="Verdana" w:hAnsi="Verdana" w:cstheme="minorHAnsi"/>
                <w:b/>
                <w:sz w:val="14"/>
                <w:szCs w:val="14"/>
              </w:rPr>
              <w:t>Zakres rzeczowy zamówienia</w:t>
            </w:r>
          </w:p>
        </w:tc>
        <w:tc>
          <w:tcPr>
            <w:tcW w:w="1560" w:type="dxa"/>
            <w:vMerge w:val="restart"/>
            <w:tcBorders>
              <w:top w:val="single" w:sz="4" w:space="0" w:color="auto"/>
            </w:tcBorders>
            <w:shd w:val="clear" w:color="auto" w:fill="C6D9F1" w:themeFill="text2" w:themeFillTint="33"/>
          </w:tcPr>
          <w:p w14:paraId="283ADF1E" w14:textId="28BF8B56" w:rsidR="001B56CC" w:rsidRPr="00691634" w:rsidRDefault="001B56CC" w:rsidP="005B1ED0">
            <w:pPr>
              <w:jc w:val="center"/>
              <w:rPr>
                <w:rFonts w:ascii="Verdana" w:hAnsi="Verdana" w:cstheme="minorHAnsi"/>
                <w:b/>
                <w:sz w:val="16"/>
                <w:szCs w:val="16"/>
              </w:rPr>
            </w:pPr>
          </w:p>
          <w:p w14:paraId="0C151A18" w14:textId="1E49E955" w:rsidR="001B56CC" w:rsidRPr="00691634" w:rsidRDefault="008037AE" w:rsidP="008037AE">
            <w:pPr>
              <w:jc w:val="center"/>
              <w:rPr>
                <w:rFonts w:ascii="Verdana" w:hAnsi="Verdana" w:cstheme="minorHAnsi"/>
                <w:b/>
                <w:sz w:val="14"/>
                <w:szCs w:val="14"/>
              </w:rPr>
            </w:pPr>
            <w:r w:rsidRPr="00691634">
              <w:rPr>
                <w:rFonts w:ascii="Verdana" w:hAnsi="Verdana" w:cstheme="minorHAnsi"/>
                <w:b/>
                <w:sz w:val="14"/>
                <w:szCs w:val="14"/>
              </w:rPr>
              <w:t>Wartość zrealizowanych usług</w:t>
            </w:r>
            <w:r w:rsidR="001B56CC" w:rsidRPr="00691634">
              <w:rPr>
                <w:rFonts w:ascii="Verdana" w:hAnsi="Verdana" w:cstheme="minorHAnsi"/>
                <w:b/>
                <w:sz w:val="14"/>
                <w:szCs w:val="14"/>
              </w:rPr>
              <w:t xml:space="preserve"> </w:t>
            </w:r>
          </w:p>
        </w:tc>
        <w:tc>
          <w:tcPr>
            <w:tcW w:w="2835" w:type="dxa"/>
            <w:gridSpan w:val="2"/>
            <w:tcBorders>
              <w:top w:val="single" w:sz="4" w:space="0" w:color="auto"/>
              <w:bottom w:val="single" w:sz="4" w:space="0" w:color="auto"/>
            </w:tcBorders>
            <w:shd w:val="clear" w:color="auto" w:fill="C6D9F1" w:themeFill="text2" w:themeFillTint="33"/>
            <w:vAlign w:val="center"/>
          </w:tcPr>
          <w:p w14:paraId="2096BF78" w14:textId="4255F1F7" w:rsidR="001B56CC" w:rsidRPr="00691634" w:rsidRDefault="001B56CC" w:rsidP="001B56CC">
            <w:pPr>
              <w:jc w:val="center"/>
              <w:rPr>
                <w:rFonts w:ascii="Verdana" w:hAnsi="Verdana" w:cstheme="minorHAnsi"/>
                <w:b/>
                <w:sz w:val="14"/>
                <w:szCs w:val="14"/>
              </w:rPr>
            </w:pPr>
            <w:r w:rsidRPr="00691634">
              <w:rPr>
                <w:rFonts w:ascii="Verdana" w:hAnsi="Verdana" w:cstheme="minorHAnsi"/>
                <w:b/>
                <w:sz w:val="14"/>
                <w:szCs w:val="14"/>
              </w:rPr>
              <w:t>Termin  realizacji zamówienia</w:t>
            </w:r>
          </w:p>
        </w:tc>
        <w:tc>
          <w:tcPr>
            <w:tcW w:w="1701" w:type="dxa"/>
            <w:vMerge w:val="restart"/>
            <w:tcBorders>
              <w:top w:val="single" w:sz="4" w:space="0" w:color="auto"/>
              <w:left w:val="nil"/>
              <w:right w:val="single" w:sz="4" w:space="0" w:color="auto"/>
            </w:tcBorders>
            <w:shd w:val="clear" w:color="auto" w:fill="C6D9F1" w:themeFill="text2" w:themeFillTint="33"/>
            <w:vAlign w:val="center"/>
          </w:tcPr>
          <w:p w14:paraId="0E0B4826" w14:textId="77777777" w:rsidR="001B56CC" w:rsidRPr="00691634" w:rsidRDefault="001B56CC" w:rsidP="005B1ED0">
            <w:pPr>
              <w:spacing w:line="240" w:lineRule="auto"/>
              <w:jc w:val="center"/>
              <w:rPr>
                <w:rFonts w:ascii="Verdana" w:hAnsi="Verdana" w:cstheme="minorHAnsi"/>
                <w:b/>
                <w:sz w:val="14"/>
                <w:szCs w:val="14"/>
                <w:lang w:eastAsia="pl-PL"/>
              </w:rPr>
            </w:pPr>
            <w:r w:rsidRPr="00691634">
              <w:rPr>
                <w:rFonts w:ascii="Verdana" w:hAnsi="Verdana" w:cstheme="minorHAnsi"/>
                <w:b/>
                <w:sz w:val="14"/>
                <w:szCs w:val="14"/>
                <w:lang w:eastAsia="pl-PL"/>
              </w:rPr>
              <w:t>Nazwa Odbiorcy</w:t>
            </w:r>
          </w:p>
          <w:p w14:paraId="6A95D445" w14:textId="61DB8590" w:rsidR="001B56CC" w:rsidRPr="00691634" w:rsidRDefault="001B56CC" w:rsidP="005B1ED0">
            <w:pPr>
              <w:spacing w:line="240" w:lineRule="auto"/>
              <w:jc w:val="center"/>
              <w:rPr>
                <w:rFonts w:ascii="Verdana" w:hAnsi="Verdana" w:cstheme="minorHAnsi"/>
                <w:i/>
                <w:sz w:val="16"/>
                <w:szCs w:val="16"/>
                <w:lang w:eastAsia="pl-PL"/>
              </w:rPr>
            </w:pPr>
            <w:r w:rsidRPr="00691634">
              <w:rPr>
                <w:rFonts w:ascii="Verdana" w:hAnsi="Verdana" w:cstheme="minorHAnsi"/>
                <w:i/>
                <w:sz w:val="14"/>
                <w:szCs w:val="14"/>
                <w:lang w:eastAsia="pl-PL"/>
              </w:rPr>
              <w:t>(wraz z adresem i nr telefonu)</w:t>
            </w:r>
          </w:p>
        </w:tc>
      </w:tr>
      <w:tr w:rsidR="001B56CC" w:rsidRPr="00F742FE" w14:paraId="56A7B3D4" w14:textId="77777777" w:rsidTr="00AC272D">
        <w:trPr>
          <w:trHeight w:val="504"/>
          <w:tblHeader/>
        </w:trPr>
        <w:tc>
          <w:tcPr>
            <w:tcW w:w="568" w:type="dxa"/>
            <w:vMerge/>
            <w:tcBorders>
              <w:left w:val="single" w:sz="4" w:space="0" w:color="auto"/>
            </w:tcBorders>
            <w:vAlign w:val="center"/>
          </w:tcPr>
          <w:p w14:paraId="61DA00CA" w14:textId="77777777" w:rsidR="001B56CC" w:rsidRPr="00F742FE" w:rsidRDefault="001B56CC" w:rsidP="005B1ED0">
            <w:pPr>
              <w:jc w:val="center"/>
              <w:rPr>
                <w:rFonts w:ascii="Verdana" w:hAnsi="Verdana" w:cstheme="minorHAnsi"/>
                <w:i/>
                <w:sz w:val="18"/>
                <w:szCs w:val="18"/>
              </w:rPr>
            </w:pPr>
          </w:p>
        </w:tc>
        <w:tc>
          <w:tcPr>
            <w:tcW w:w="1304" w:type="dxa"/>
            <w:vMerge/>
            <w:tcBorders>
              <w:top w:val="nil"/>
              <w:right w:val="single" w:sz="4" w:space="0" w:color="auto"/>
            </w:tcBorders>
            <w:vAlign w:val="center"/>
          </w:tcPr>
          <w:p w14:paraId="035D32B5" w14:textId="77777777" w:rsidR="001B56CC" w:rsidRPr="00F742FE" w:rsidRDefault="001B56CC" w:rsidP="005B1ED0">
            <w:pPr>
              <w:jc w:val="center"/>
              <w:rPr>
                <w:rFonts w:ascii="Verdana" w:hAnsi="Verdana" w:cstheme="minorHAnsi"/>
                <w:i/>
                <w:sz w:val="18"/>
                <w:szCs w:val="18"/>
              </w:rPr>
            </w:pPr>
          </w:p>
        </w:tc>
        <w:tc>
          <w:tcPr>
            <w:tcW w:w="1560" w:type="dxa"/>
            <w:vMerge/>
            <w:vAlign w:val="center"/>
          </w:tcPr>
          <w:p w14:paraId="28EC5FAB" w14:textId="77777777" w:rsidR="001B56CC" w:rsidRPr="00F742FE" w:rsidRDefault="001B56CC" w:rsidP="005B1ED0">
            <w:pPr>
              <w:jc w:val="center"/>
              <w:rPr>
                <w:rFonts w:ascii="Verdana" w:hAnsi="Verdana" w:cstheme="minorHAnsi"/>
                <w:i/>
                <w:sz w:val="18"/>
                <w:szCs w:val="18"/>
              </w:rPr>
            </w:pPr>
          </w:p>
        </w:tc>
        <w:tc>
          <w:tcPr>
            <w:tcW w:w="1560" w:type="dxa"/>
            <w:vMerge/>
          </w:tcPr>
          <w:p w14:paraId="296EFDC1" w14:textId="5F7865F5" w:rsidR="001B56CC" w:rsidRPr="00F742FE" w:rsidRDefault="001B56CC" w:rsidP="005B1ED0">
            <w:pPr>
              <w:jc w:val="center"/>
              <w:rPr>
                <w:rFonts w:ascii="Verdana" w:hAnsi="Verdana" w:cstheme="minorHAnsi"/>
                <w:i/>
                <w:sz w:val="18"/>
                <w:szCs w:val="18"/>
              </w:rPr>
            </w:pPr>
          </w:p>
        </w:tc>
        <w:tc>
          <w:tcPr>
            <w:tcW w:w="1417" w:type="dxa"/>
            <w:tcBorders>
              <w:top w:val="nil"/>
              <w:bottom w:val="single" w:sz="4" w:space="0" w:color="auto"/>
            </w:tcBorders>
            <w:shd w:val="clear" w:color="auto" w:fill="DBE5F1" w:themeFill="accent1" w:themeFillTint="33"/>
            <w:vAlign w:val="center"/>
          </w:tcPr>
          <w:p w14:paraId="2F841D58" w14:textId="77777777" w:rsidR="001B56CC" w:rsidRPr="00691634" w:rsidRDefault="001B56CC" w:rsidP="005B1ED0">
            <w:pPr>
              <w:jc w:val="center"/>
              <w:rPr>
                <w:rFonts w:ascii="Verdana" w:hAnsi="Verdana" w:cstheme="minorHAnsi"/>
                <w:i/>
                <w:sz w:val="14"/>
                <w:szCs w:val="14"/>
              </w:rPr>
            </w:pPr>
            <w:r w:rsidRPr="00691634">
              <w:rPr>
                <w:rFonts w:ascii="Verdana" w:hAnsi="Verdana" w:cstheme="minorHAnsi"/>
                <w:i/>
                <w:sz w:val="14"/>
                <w:szCs w:val="14"/>
              </w:rPr>
              <w:t>Data</w:t>
            </w:r>
          </w:p>
          <w:p w14:paraId="68DFD46E" w14:textId="7A668A44" w:rsidR="001B56CC" w:rsidRPr="00F742FE" w:rsidRDefault="001B56CC" w:rsidP="005B1ED0">
            <w:pPr>
              <w:jc w:val="center"/>
              <w:rPr>
                <w:rFonts w:ascii="Verdana" w:hAnsi="Verdana" w:cstheme="minorHAnsi"/>
                <w:i/>
                <w:sz w:val="18"/>
                <w:szCs w:val="18"/>
              </w:rPr>
            </w:pPr>
            <w:r w:rsidRPr="00691634">
              <w:rPr>
                <w:rFonts w:ascii="Verdana" w:hAnsi="Verdana" w:cstheme="minorHAnsi"/>
                <w:i/>
                <w:sz w:val="14"/>
                <w:szCs w:val="14"/>
              </w:rPr>
              <w:t>Rozpoczęcia</w:t>
            </w:r>
          </w:p>
        </w:tc>
        <w:tc>
          <w:tcPr>
            <w:tcW w:w="1418" w:type="dxa"/>
            <w:tcBorders>
              <w:top w:val="nil"/>
              <w:bottom w:val="single" w:sz="4" w:space="0" w:color="auto"/>
              <w:right w:val="single" w:sz="4" w:space="0" w:color="auto"/>
            </w:tcBorders>
            <w:shd w:val="clear" w:color="auto" w:fill="DBE5F1" w:themeFill="accent1" w:themeFillTint="33"/>
            <w:vAlign w:val="center"/>
          </w:tcPr>
          <w:p w14:paraId="6DE5772B" w14:textId="77777777" w:rsidR="001B56CC" w:rsidRPr="00691634" w:rsidRDefault="001B56CC" w:rsidP="005B1ED0">
            <w:pPr>
              <w:jc w:val="center"/>
              <w:rPr>
                <w:rFonts w:ascii="Verdana" w:hAnsi="Verdana" w:cstheme="minorHAnsi"/>
                <w:i/>
                <w:sz w:val="14"/>
                <w:szCs w:val="14"/>
              </w:rPr>
            </w:pPr>
            <w:r w:rsidRPr="00691634">
              <w:rPr>
                <w:rFonts w:ascii="Verdana" w:hAnsi="Verdana" w:cstheme="minorHAnsi"/>
                <w:i/>
                <w:sz w:val="14"/>
                <w:szCs w:val="14"/>
              </w:rPr>
              <w:t>Data</w:t>
            </w:r>
          </w:p>
          <w:p w14:paraId="1719AC74" w14:textId="77777777" w:rsidR="001B56CC" w:rsidRPr="00F742FE" w:rsidRDefault="001B56CC" w:rsidP="005B1ED0">
            <w:pPr>
              <w:jc w:val="center"/>
              <w:rPr>
                <w:rFonts w:ascii="Verdana" w:hAnsi="Verdana" w:cstheme="minorHAnsi"/>
                <w:i/>
                <w:sz w:val="18"/>
                <w:szCs w:val="18"/>
              </w:rPr>
            </w:pPr>
            <w:r w:rsidRPr="00691634">
              <w:rPr>
                <w:rFonts w:ascii="Verdana" w:hAnsi="Verdana" w:cstheme="minorHAnsi"/>
                <w:i/>
                <w:sz w:val="14"/>
                <w:szCs w:val="14"/>
              </w:rPr>
              <w:t>zakończenia</w:t>
            </w:r>
          </w:p>
        </w:tc>
        <w:tc>
          <w:tcPr>
            <w:tcW w:w="1701" w:type="dxa"/>
            <w:vMerge/>
            <w:tcBorders>
              <w:left w:val="single" w:sz="4" w:space="0" w:color="auto"/>
              <w:bottom w:val="single" w:sz="4" w:space="0" w:color="auto"/>
              <w:right w:val="single" w:sz="4" w:space="0" w:color="auto"/>
            </w:tcBorders>
          </w:tcPr>
          <w:p w14:paraId="4EF98D1F" w14:textId="77777777" w:rsidR="001B56CC" w:rsidRPr="00F742FE" w:rsidRDefault="001B56CC" w:rsidP="005B1ED0">
            <w:pPr>
              <w:jc w:val="center"/>
              <w:rPr>
                <w:rFonts w:ascii="Verdana" w:hAnsi="Verdana" w:cstheme="minorHAnsi"/>
                <w:i/>
                <w:sz w:val="18"/>
                <w:szCs w:val="18"/>
              </w:rPr>
            </w:pPr>
          </w:p>
        </w:tc>
      </w:tr>
      <w:tr w:rsidR="001B56CC" w:rsidRPr="00F742FE" w14:paraId="7675C95A" w14:textId="77777777" w:rsidTr="00AC272D">
        <w:trPr>
          <w:trHeight w:val="843"/>
        </w:trPr>
        <w:tc>
          <w:tcPr>
            <w:tcW w:w="568" w:type="dxa"/>
            <w:vAlign w:val="center"/>
          </w:tcPr>
          <w:p w14:paraId="7AAAB67C" w14:textId="52464DB3" w:rsidR="001B56CC" w:rsidRPr="00F742FE" w:rsidRDefault="005126E5" w:rsidP="005126E5">
            <w:pPr>
              <w:tabs>
                <w:tab w:val="left" w:pos="71"/>
              </w:tabs>
              <w:autoSpaceDE w:val="0"/>
              <w:autoSpaceDN w:val="0"/>
              <w:spacing w:before="120" w:after="200" w:line="240" w:lineRule="auto"/>
              <w:jc w:val="center"/>
              <w:rPr>
                <w:rFonts w:ascii="Verdana" w:hAnsi="Verdana" w:cstheme="minorHAnsi"/>
                <w:sz w:val="18"/>
                <w:szCs w:val="18"/>
              </w:rPr>
            </w:pPr>
            <w:r w:rsidRPr="00F742FE">
              <w:rPr>
                <w:rFonts w:ascii="Verdana" w:hAnsi="Verdana" w:cstheme="minorHAnsi"/>
                <w:sz w:val="18"/>
                <w:szCs w:val="18"/>
              </w:rPr>
              <w:t>1</w:t>
            </w:r>
          </w:p>
        </w:tc>
        <w:tc>
          <w:tcPr>
            <w:tcW w:w="1304" w:type="dxa"/>
            <w:tcBorders>
              <w:right w:val="single" w:sz="4" w:space="0" w:color="auto"/>
            </w:tcBorders>
            <w:vAlign w:val="center"/>
          </w:tcPr>
          <w:p w14:paraId="0227B786" w14:textId="77777777" w:rsidR="001B56CC" w:rsidRPr="00F742FE" w:rsidRDefault="001B56CC" w:rsidP="0049200F">
            <w:pPr>
              <w:spacing w:before="120"/>
              <w:jc w:val="center"/>
              <w:rPr>
                <w:rFonts w:ascii="Verdana" w:hAnsi="Verdana" w:cstheme="minorHAnsi"/>
                <w:sz w:val="18"/>
                <w:szCs w:val="18"/>
              </w:rPr>
            </w:pPr>
          </w:p>
        </w:tc>
        <w:tc>
          <w:tcPr>
            <w:tcW w:w="1560" w:type="dxa"/>
            <w:vAlign w:val="center"/>
          </w:tcPr>
          <w:p w14:paraId="2D9157F4" w14:textId="77777777" w:rsidR="001B56CC" w:rsidRPr="00F742FE" w:rsidRDefault="001B56CC" w:rsidP="0049200F">
            <w:pPr>
              <w:spacing w:before="120"/>
              <w:jc w:val="center"/>
              <w:rPr>
                <w:rFonts w:ascii="Verdana" w:hAnsi="Verdana" w:cstheme="minorHAnsi"/>
                <w:sz w:val="18"/>
                <w:szCs w:val="18"/>
              </w:rPr>
            </w:pPr>
          </w:p>
        </w:tc>
        <w:tc>
          <w:tcPr>
            <w:tcW w:w="1560" w:type="dxa"/>
            <w:tcBorders>
              <w:right w:val="single" w:sz="4" w:space="0" w:color="auto"/>
            </w:tcBorders>
            <w:vAlign w:val="center"/>
          </w:tcPr>
          <w:p w14:paraId="48B8488D" w14:textId="0F1ED9AC" w:rsidR="001B56CC" w:rsidRPr="00F742FE" w:rsidRDefault="001B56CC" w:rsidP="0049200F">
            <w:pPr>
              <w:spacing w:before="120"/>
              <w:jc w:val="center"/>
              <w:rPr>
                <w:rFonts w:ascii="Verdana" w:hAnsi="Verdana" w:cstheme="minorHAnsi"/>
                <w:sz w:val="18"/>
                <w:szCs w:val="18"/>
              </w:rPr>
            </w:pPr>
          </w:p>
        </w:tc>
        <w:tc>
          <w:tcPr>
            <w:tcW w:w="1417" w:type="dxa"/>
            <w:tcBorders>
              <w:top w:val="single" w:sz="4" w:space="0" w:color="auto"/>
              <w:left w:val="single" w:sz="4" w:space="0" w:color="auto"/>
              <w:bottom w:val="single" w:sz="4" w:space="0" w:color="auto"/>
              <w:right w:val="single" w:sz="4" w:space="0" w:color="auto"/>
            </w:tcBorders>
            <w:vAlign w:val="center"/>
          </w:tcPr>
          <w:p w14:paraId="60C41DE4" w14:textId="77777777" w:rsidR="001B56CC" w:rsidRPr="00F742FE" w:rsidRDefault="001B56CC" w:rsidP="0049200F">
            <w:pPr>
              <w:spacing w:before="120"/>
              <w:jc w:val="center"/>
              <w:rPr>
                <w:rFonts w:ascii="Verdana" w:hAnsi="Verdana" w:cstheme="minorHAnsi"/>
                <w:sz w:val="18"/>
                <w:szCs w:val="18"/>
              </w:rPr>
            </w:pPr>
          </w:p>
        </w:tc>
        <w:tc>
          <w:tcPr>
            <w:tcW w:w="1418" w:type="dxa"/>
            <w:tcBorders>
              <w:top w:val="single" w:sz="4" w:space="0" w:color="auto"/>
              <w:left w:val="single" w:sz="4" w:space="0" w:color="auto"/>
              <w:bottom w:val="single" w:sz="4" w:space="0" w:color="auto"/>
              <w:right w:val="single" w:sz="4" w:space="0" w:color="auto"/>
            </w:tcBorders>
            <w:vAlign w:val="center"/>
          </w:tcPr>
          <w:p w14:paraId="5EBBAE69" w14:textId="77777777" w:rsidR="001B56CC" w:rsidRPr="00F742FE" w:rsidRDefault="001B56CC" w:rsidP="0049200F">
            <w:pPr>
              <w:spacing w:before="120"/>
              <w:jc w:val="center"/>
              <w:rPr>
                <w:rFonts w:ascii="Verdana" w:hAnsi="Verdana" w:cstheme="minorHAnsi"/>
                <w:sz w:val="18"/>
                <w:szCs w:val="18"/>
              </w:rPr>
            </w:pPr>
          </w:p>
        </w:tc>
        <w:tc>
          <w:tcPr>
            <w:tcW w:w="1701" w:type="dxa"/>
            <w:tcBorders>
              <w:top w:val="single" w:sz="4" w:space="0" w:color="auto"/>
              <w:left w:val="single" w:sz="4" w:space="0" w:color="auto"/>
              <w:bottom w:val="single" w:sz="4" w:space="0" w:color="auto"/>
              <w:right w:val="single" w:sz="4" w:space="0" w:color="auto"/>
            </w:tcBorders>
            <w:vAlign w:val="center"/>
          </w:tcPr>
          <w:p w14:paraId="611ED247" w14:textId="77777777" w:rsidR="001B56CC" w:rsidRPr="00F742FE" w:rsidRDefault="001B56CC" w:rsidP="0049200F">
            <w:pPr>
              <w:spacing w:before="120"/>
              <w:jc w:val="center"/>
              <w:rPr>
                <w:rFonts w:ascii="Verdana" w:hAnsi="Verdana" w:cstheme="minorHAnsi"/>
                <w:sz w:val="18"/>
                <w:szCs w:val="18"/>
              </w:rPr>
            </w:pPr>
          </w:p>
        </w:tc>
      </w:tr>
      <w:tr w:rsidR="00AC272D" w:rsidRPr="00F742FE" w14:paraId="110458DD" w14:textId="77777777" w:rsidTr="00AC272D">
        <w:trPr>
          <w:trHeight w:val="843"/>
        </w:trPr>
        <w:tc>
          <w:tcPr>
            <w:tcW w:w="568" w:type="dxa"/>
            <w:vAlign w:val="center"/>
          </w:tcPr>
          <w:p w14:paraId="69EFB029" w14:textId="228746BF" w:rsidR="00AC272D" w:rsidRPr="00F742FE" w:rsidRDefault="005126E5" w:rsidP="005126E5">
            <w:pPr>
              <w:tabs>
                <w:tab w:val="left" w:pos="71"/>
              </w:tabs>
              <w:autoSpaceDE w:val="0"/>
              <w:autoSpaceDN w:val="0"/>
              <w:spacing w:before="120" w:after="200" w:line="240" w:lineRule="auto"/>
              <w:jc w:val="center"/>
              <w:rPr>
                <w:rFonts w:ascii="Verdana" w:hAnsi="Verdana" w:cstheme="minorHAnsi"/>
                <w:sz w:val="18"/>
                <w:szCs w:val="18"/>
              </w:rPr>
            </w:pPr>
            <w:r w:rsidRPr="00F742FE">
              <w:rPr>
                <w:rFonts w:ascii="Verdana" w:hAnsi="Verdana" w:cstheme="minorHAnsi"/>
                <w:sz w:val="18"/>
                <w:szCs w:val="18"/>
              </w:rPr>
              <w:t>2</w:t>
            </w:r>
          </w:p>
        </w:tc>
        <w:tc>
          <w:tcPr>
            <w:tcW w:w="1304" w:type="dxa"/>
            <w:tcBorders>
              <w:right w:val="single" w:sz="4" w:space="0" w:color="auto"/>
            </w:tcBorders>
            <w:vAlign w:val="center"/>
          </w:tcPr>
          <w:p w14:paraId="2B460DE8" w14:textId="77777777" w:rsidR="00AC272D" w:rsidRPr="00F742FE" w:rsidRDefault="00AC272D" w:rsidP="0049200F">
            <w:pPr>
              <w:spacing w:before="120"/>
              <w:jc w:val="center"/>
              <w:rPr>
                <w:rFonts w:ascii="Verdana" w:hAnsi="Verdana" w:cstheme="minorHAnsi"/>
                <w:sz w:val="18"/>
                <w:szCs w:val="18"/>
              </w:rPr>
            </w:pPr>
          </w:p>
        </w:tc>
        <w:tc>
          <w:tcPr>
            <w:tcW w:w="1560" w:type="dxa"/>
            <w:vAlign w:val="center"/>
          </w:tcPr>
          <w:p w14:paraId="39903E2B" w14:textId="77777777" w:rsidR="00AC272D" w:rsidRPr="00F742FE" w:rsidRDefault="00AC272D" w:rsidP="0049200F">
            <w:pPr>
              <w:spacing w:before="120"/>
              <w:jc w:val="center"/>
              <w:rPr>
                <w:rFonts w:ascii="Verdana" w:hAnsi="Verdana" w:cstheme="minorHAnsi"/>
                <w:sz w:val="18"/>
                <w:szCs w:val="18"/>
              </w:rPr>
            </w:pPr>
          </w:p>
        </w:tc>
        <w:tc>
          <w:tcPr>
            <w:tcW w:w="1560" w:type="dxa"/>
            <w:tcBorders>
              <w:right w:val="single" w:sz="4" w:space="0" w:color="auto"/>
            </w:tcBorders>
            <w:vAlign w:val="center"/>
          </w:tcPr>
          <w:p w14:paraId="6DADDCFF" w14:textId="77777777" w:rsidR="00AC272D" w:rsidRPr="00F742FE" w:rsidRDefault="00AC272D" w:rsidP="0049200F">
            <w:pPr>
              <w:spacing w:before="120"/>
              <w:jc w:val="center"/>
              <w:rPr>
                <w:rFonts w:ascii="Verdana" w:hAnsi="Verdana" w:cstheme="minorHAnsi"/>
                <w:sz w:val="18"/>
                <w:szCs w:val="18"/>
              </w:rPr>
            </w:pPr>
          </w:p>
        </w:tc>
        <w:tc>
          <w:tcPr>
            <w:tcW w:w="1417" w:type="dxa"/>
            <w:tcBorders>
              <w:top w:val="single" w:sz="4" w:space="0" w:color="auto"/>
              <w:left w:val="single" w:sz="4" w:space="0" w:color="auto"/>
              <w:bottom w:val="single" w:sz="4" w:space="0" w:color="auto"/>
              <w:right w:val="single" w:sz="4" w:space="0" w:color="auto"/>
            </w:tcBorders>
            <w:vAlign w:val="center"/>
          </w:tcPr>
          <w:p w14:paraId="4204199F" w14:textId="77777777" w:rsidR="00AC272D" w:rsidRPr="00F742FE" w:rsidRDefault="00AC272D" w:rsidP="0049200F">
            <w:pPr>
              <w:spacing w:before="120"/>
              <w:jc w:val="center"/>
              <w:rPr>
                <w:rFonts w:ascii="Verdana" w:hAnsi="Verdana" w:cstheme="minorHAnsi"/>
                <w:sz w:val="18"/>
                <w:szCs w:val="18"/>
              </w:rPr>
            </w:pPr>
          </w:p>
        </w:tc>
        <w:tc>
          <w:tcPr>
            <w:tcW w:w="1418" w:type="dxa"/>
            <w:tcBorders>
              <w:top w:val="single" w:sz="4" w:space="0" w:color="auto"/>
              <w:left w:val="single" w:sz="4" w:space="0" w:color="auto"/>
              <w:bottom w:val="single" w:sz="4" w:space="0" w:color="auto"/>
              <w:right w:val="single" w:sz="4" w:space="0" w:color="auto"/>
            </w:tcBorders>
            <w:vAlign w:val="center"/>
          </w:tcPr>
          <w:p w14:paraId="3257D3B0" w14:textId="77777777" w:rsidR="00AC272D" w:rsidRPr="00F742FE" w:rsidRDefault="00AC272D" w:rsidP="0049200F">
            <w:pPr>
              <w:spacing w:before="120"/>
              <w:jc w:val="center"/>
              <w:rPr>
                <w:rFonts w:ascii="Verdana" w:hAnsi="Verdana" w:cstheme="minorHAnsi"/>
                <w:sz w:val="18"/>
                <w:szCs w:val="18"/>
              </w:rPr>
            </w:pPr>
          </w:p>
        </w:tc>
        <w:tc>
          <w:tcPr>
            <w:tcW w:w="1701" w:type="dxa"/>
            <w:tcBorders>
              <w:top w:val="single" w:sz="4" w:space="0" w:color="auto"/>
              <w:left w:val="single" w:sz="4" w:space="0" w:color="auto"/>
              <w:bottom w:val="single" w:sz="4" w:space="0" w:color="auto"/>
              <w:right w:val="single" w:sz="4" w:space="0" w:color="auto"/>
            </w:tcBorders>
            <w:vAlign w:val="center"/>
          </w:tcPr>
          <w:p w14:paraId="6E60C221" w14:textId="77777777" w:rsidR="00AC272D" w:rsidRPr="00F742FE" w:rsidRDefault="00AC272D" w:rsidP="0049200F">
            <w:pPr>
              <w:spacing w:before="120"/>
              <w:jc w:val="center"/>
              <w:rPr>
                <w:rFonts w:ascii="Verdana" w:hAnsi="Verdana" w:cstheme="minorHAnsi"/>
                <w:sz w:val="18"/>
                <w:szCs w:val="18"/>
              </w:rPr>
            </w:pPr>
          </w:p>
        </w:tc>
      </w:tr>
      <w:tr w:rsidR="00AC272D" w:rsidRPr="00F742FE" w14:paraId="6B3E660F" w14:textId="77777777" w:rsidTr="00AC272D">
        <w:trPr>
          <w:trHeight w:val="843"/>
        </w:trPr>
        <w:tc>
          <w:tcPr>
            <w:tcW w:w="568" w:type="dxa"/>
            <w:vAlign w:val="center"/>
          </w:tcPr>
          <w:p w14:paraId="17FA8879" w14:textId="749B9878" w:rsidR="00AC272D" w:rsidRPr="00F742FE" w:rsidRDefault="005126E5" w:rsidP="005126E5">
            <w:pPr>
              <w:tabs>
                <w:tab w:val="left" w:pos="71"/>
              </w:tabs>
              <w:autoSpaceDE w:val="0"/>
              <w:autoSpaceDN w:val="0"/>
              <w:spacing w:before="120" w:after="200" w:line="240" w:lineRule="auto"/>
              <w:jc w:val="center"/>
              <w:rPr>
                <w:rFonts w:ascii="Verdana" w:hAnsi="Verdana" w:cstheme="minorHAnsi"/>
                <w:sz w:val="18"/>
                <w:szCs w:val="18"/>
              </w:rPr>
            </w:pPr>
            <w:r w:rsidRPr="00F742FE">
              <w:rPr>
                <w:rFonts w:ascii="Verdana" w:hAnsi="Verdana" w:cstheme="minorHAnsi"/>
                <w:sz w:val="18"/>
                <w:szCs w:val="18"/>
              </w:rPr>
              <w:t>3</w:t>
            </w:r>
          </w:p>
        </w:tc>
        <w:tc>
          <w:tcPr>
            <w:tcW w:w="1304" w:type="dxa"/>
            <w:tcBorders>
              <w:right w:val="single" w:sz="4" w:space="0" w:color="auto"/>
            </w:tcBorders>
            <w:vAlign w:val="center"/>
          </w:tcPr>
          <w:p w14:paraId="01523EDD" w14:textId="77777777" w:rsidR="00AC272D" w:rsidRPr="00F742FE" w:rsidRDefault="00AC272D" w:rsidP="0049200F">
            <w:pPr>
              <w:spacing w:before="120"/>
              <w:jc w:val="center"/>
              <w:rPr>
                <w:rFonts w:ascii="Verdana" w:hAnsi="Verdana" w:cstheme="minorHAnsi"/>
                <w:sz w:val="18"/>
                <w:szCs w:val="18"/>
              </w:rPr>
            </w:pPr>
          </w:p>
        </w:tc>
        <w:tc>
          <w:tcPr>
            <w:tcW w:w="1560" w:type="dxa"/>
            <w:vAlign w:val="center"/>
          </w:tcPr>
          <w:p w14:paraId="4B42518B" w14:textId="77777777" w:rsidR="00AC272D" w:rsidRPr="00F742FE" w:rsidRDefault="00AC272D" w:rsidP="0049200F">
            <w:pPr>
              <w:spacing w:before="120"/>
              <w:jc w:val="center"/>
              <w:rPr>
                <w:rFonts w:ascii="Verdana" w:hAnsi="Verdana" w:cstheme="minorHAnsi"/>
                <w:sz w:val="18"/>
                <w:szCs w:val="18"/>
              </w:rPr>
            </w:pPr>
          </w:p>
        </w:tc>
        <w:tc>
          <w:tcPr>
            <w:tcW w:w="1560" w:type="dxa"/>
            <w:tcBorders>
              <w:right w:val="single" w:sz="4" w:space="0" w:color="auto"/>
            </w:tcBorders>
            <w:vAlign w:val="center"/>
          </w:tcPr>
          <w:p w14:paraId="4A3F103F" w14:textId="77777777" w:rsidR="00AC272D" w:rsidRPr="00F742FE" w:rsidRDefault="00AC272D" w:rsidP="0049200F">
            <w:pPr>
              <w:spacing w:before="120"/>
              <w:jc w:val="center"/>
              <w:rPr>
                <w:rFonts w:ascii="Verdana" w:hAnsi="Verdana" w:cstheme="minorHAnsi"/>
                <w:sz w:val="18"/>
                <w:szCs w:val="18"/>
              </w:rPr>
            </w:pPr>
          </w:p>
        </w:tc>
        <w:tc>
          <w:tcPr>
            <w:tcW w:w="1417" w:type="dxa"/>
            <w:tcBorders>
              <w:top w:val="single" w:sz="4" w:space="0" w:color="auto"/>
              <w:left w:val="single" w:sz="4" w:space="0" w:color="auto"/>
              <w:bottom w:val="single" w:sz="4" w:space="0" w:color="auto"/>
              <w:right w:val="single" w:sz="4" w:space="0" w:color="auto"/>
            </w:tcBorders>
            <w:vAlign w:val="center"/>
          </w:tcPr>
          <w:p w14:paraId="705F2284" w14:textId="77777777" w:rsidR="00AC272D" w:rsidRPr="00F742FE" w:rsidRDefault="00AC272D" w:rsidP="0049200F">
            <w:pPr>
              <w:spacing w:before="120"/>
              <w:jc w:val="center"/>
              <w:rPr>
                <w:rFonts w:ascii="Verdana" w:hAnsi="Verdana" w:cstheme="minorHAnsi"/>
                <w:sz w:val="18"/>
                <w:szCs w:val="18"/>
              </w:rPr>
            </w:pPr>
          </w:p>
        </w:tc>
        <w:tc>
          <w:tcPr>
            <w:tcW w:w="1418" w:type="dxa"/>
            <w:tcBorders>
              <w:top w:val="single" w:sz="4" w:space="0" w:color="auto"/>
              <w:left w:val="single" w:sz="4" w:space="0" w:color="auto"/>
              <w:bottom w:val="single" w:sz="4" w:space="0" w:color="auto"/>
              <w:right w:val="single" w:sz="4" w:space="0" w:color="auto"/>
            </w:tcBorders>
            <w:vAlign w:val="center"/>
          </w:tcPr>
          <w:p w14:paraId="0CBC15CC" w14:textId="77777777" w:rsidR="00AC272D" w:rsidRPr="00F742FE" w:rsidRDefault="00AC272D" w:rsidP="0049200F">
            <w:pPr>
              <w:spacing w:before="120"/>
              <w:jc w:val="center"/>
              <w:rPr>
                <w:rFonts w:ascii="Verdana" w:hAnsi="Verdana" w:cstheme="minorHAnsi"/>
                <w:sz w:val="18"/>
                <w:szCs w:val="18"/>
              </w:rPr>
            </w:pPr>
          </w:p>
        </w:tc>
        <w:tc>
          <w:tcPr>
            <w:tcW w:w="1701" w:type="dxa"/>
            <w:tcBorders>
              <w:top w:val="single" w:sz="4" w:space="0" w:color="auto"/>
              <w:left w:val="single" w:sz="4" w:space="0" w:color="auto"/>
              <w:bottom w:val="single" w:sz="4" w:space="0" w:color="auto"/>
              <w:right w:val="single" w:sz="4" w:space="0" w:color="auto"/>
            </w:tcBorders>
            <w:vAlign w:val="center"/>
          </w:tcPr>
          <w:p w14:paraId="269CDFB2" w14:textId="77777777" w:rsidR="00AC272D" w:rsidRPr="00F742FE" w:rsidRDefault="00AC272D" w:rsidP="0049200F">
            <w:pPr>
              <w:spacing w:before="120"/>
              <w:jc w:val="center"/>
              <w:rPr>
                <w:rFonts w:ascii="Verdana" w:hAnsi="Verdana" w:cstheme="minorHAnsi"/>
                <w:sz w:val="18"/>
                <w:szCs w:val="18"/>
              </w:rPr>
            </w:pPr>
          </w:p>
        </w:tc>
      </w:tr>
    </w:tbl>
    <w:p w14:paraId="0B0656EA" w14:textId="77777777" w:rsidR="005126E5" w:rsidRPr="00691634" w:rsidRDefault="00B137F8" w:rsidP="005126E5">
      <w:pPr>
        <w:spacing w:before="120"/>
        <w:ind w:left="-284" w:right="-569"/>
        <w:outlineLvl w:val="0"/>
        <w:rPr>
          <w:rFonts w:ascii="Verdana" w:hAnsi="Verdana" w:cstheme="minorHAnsi"/>
          <w:i/>
          <w:sz w:val="16"/>
          <w:szCs w:val="16"/>
        </w:rPr>
      </w:pPr>
      <w:r w:rsidRPr="00691634">
        <w:rPr>
          <w:rFonts w:ascii="Verdana" w:hAnsi="Verdana" w:cstheme="minorHAnsi"/>
          <w:i/>
          <w:sz w:val="16"/>
          <w:szCs w:val="16"/>
        </w:rPr>
        <w:t>UWAGA: Należy dostosować ilość wierszy do ilości wykazywanych za</w:t>
      </w:r>
      <w:r w:rsidR="00285FD6" w:rsidRPr="00691634">
        <w:rPr>
          <w:rFonts w:ascii="Verdana" w:hAnsi="Verdana" w:cstheme="minorHAnsi"/>
          <w:i/>
          <w:sz w:val="16"/>
          <w:szCs w:val="16"/>
        </w:rPr>
        <w:t>mówień</w:t>
      </w:r>
    </w:p>
    <w:p w14:paraId="18D4C64D" w14:textId="5D1BB547" w:rsidR="00B137F8" w:rsidRPr="00691634" w:rsidRDefault="005B1ED0" w:rsidP="005126E5">
      <w:pPr>
        <w:spacing w:before="120"/>
        <w:ind w:left="-284" w:right="-569"/>
        <w:outlineLvl w:val="0"/>
        <w:rPr>
          <w:rFonts w:ascii="Verdana" w:hAnsi="Verdana" w:cstheme="minorHAnsi"/>
          <w:i/>
          <w:sz w:val="16"/>
          <w:szCs w:val="16"/>
        </w:rPr>
      </w:pPr>
      <w:r w:rsidRPr="00691634">
        <w:rPr>
          <w:rFonts w:ascii="Verdana" w:hAnsi="Verdana" w:cstheme="minorHAnsi"/>
          <w:b/>
          <w:color w:val="FF0000"/>
          <w:sz w:val="16"/>
          <w:szCs w:val="16"/>
        </w:rPr>
        <w:t xml:space="preserve">Do niniejszego wykazu dołączamy dowody potwierdzające, że ww. </w:t>
      </w:r>
      <w:r w:rsidR="001B56CC" w:rsidRPr="00691634">
        <w:rPr>
          <w:rFonts w:ascii="Verdana" w:hAnsi="Verdana" w:cstheme="minorHAnsi"/>
          <w:b/>
          <w:color w:val="FF0000"/>
          <w:sz w:val="16"/>
          <w:szCs w:val="16"/>
        </w:rPr>
        <w:t>zamówienia</w:t>
      </w:r>
      <w:r w:rsidRPr="00691634">
        <w:rPr>
          <w:rFonts w:ascii="Verdana" w:hAnsi="Verdana" w:cstheme="minorHAnsi"/>
          <w:b/>
          <w:color w:val="FF0000"/>
          <w:sz w:val="16"/>
          <w:szCs w:val="16"/>
        </w:rPr>
        <w:t xml:space="preserve"> zostały wykonane należycie.</w:t>
      </w:r>
    </w:p>
    <w:p w14:paraId="35C83B56" w14:textId="77777777" w:rsidR="00B137F8" w:rsidRPr="00691634" w:rsidRDefault="00B137F8" w:rsidP="00B137F8">
      <w:pPr>
        <w:ind w:right="-993"/>
        <w:rPr>
          <w:rFonts w:asciiTheme="minorHAnsi" w:hAnsiTheme="minorHAnsi" w:cstheme="minorHAnsi"/>
          <w:sz w:val="16"/>
          <w:szCs w:val="16"/>
        </w:rPr>
      </w:pPr>
    </w:p>
    <w:p w14:paraId="5D991108" w14:textId="77777777" w:rsidR="00B137F8" w:rsidRPr="004B4556" w:rsidRDefault="00B137F8" w:rsidP="00B137F8">
      <w:pPr>
        <w:ind w:right="-993"/>
        <w:rPr>
          <w:rFonts w:asciiTheme="minorHAnsi" w:hAnsiTheme="minorHAnsi" w:cstheme="minorHAnsi"/>
          <w:sz w:val="20"/>
        </w:rPr>
      </w:pPr>
    </w:p>
    <w:p w14:paraId="30393135" w14:textId="77777777" w:rsidR="009D4FC0" w:rsidRDefault="009D4FC0" w:rsidP="008162DD">
      <w:pPr>
        <w:tabs>
          <w:tab w:val="left" w:pos="5362"/>
        </w:tabs>
        <w:spacing w:after="80" w:line="240" w:lineRule="exact"/>
        <w:ind w:left="4690" w:right="-993" w:firstLine="588"/>
        <w:jc w:val="left"/>
        <w:rPr>
          <w:rFonts w:asciiTheme="minorHAnsi" w:hAnsiTheme="minorHAnsi" w:cstheme="minorHAnsi"/>
          <w:sz w:val="20"/>
        </w:rPr>
      </w:pPr>
    </w:p>
    <w:p w14:paraId="21089097" w14:textId="71D269FE" w:rsidR="00703B45" w:rsidRPr="00F742FE" w:rsidRDefault="00B137F8" w:rsidP="008162DD">
      <w:pPr>
        <w:tabs>
          <w:tab w:val="left" w:pos="5362"/>
        </w:tabs>
        <w:spacing w:after="80" w:line="240" w:lineRule="exact"/>
        <w:ind w:left="4690" w:right="-993" w:firstLine="588"/>
        <w:jc w:val="left"/>
        <w:rPr>
          <w:rFonts w:ascii="Verdana" w:hAnsi="Verdana" w:cstheme="minorHAnsi"/>
          <w:sz w:val="14"/>
          <w:szCs w:val="14"/>
        </w:rPr>
      </w:pPr>
      <w:r w:rsidRPr="004B4556">
        <w:rPr>
          <w:rFonts w:asciiTheme="minorHAnsi" w:hAnsiTheme="minorHAnsi" w:cstheme="minorHAnsi"/>
          <w:sz w:val="20"/>
        </w:rPr>
        <w:t xml:space="preserve">              </w:t>
      </w:r>
      <w:r w:rsidRPr="004B4556">
        <w:rPr>
          <w:rFonts w:asciiTheme="minorHAnsi" w:hAnsiTheme="minorHAnsi" w:cstheme="minorHAnsi"/>
          <w:sz w:val="20"/>
        </w:rPr>
        <w:tab/>
        <w:t xml:space="preserve">        </w:t>
      </w:r>
      <w:r w:rsidRPr="004B4556">
        <w:rPr>
          <w:rFonts w:asciiTheme="minorHAnsi" w:hAnsiTheme="minorHAnsi" w:cstheme="minorHAnsi"/>
          <w:sz w:val="20"/>
        </w:rPr>
        <w:tab/>
        <w:t xml:space="preserve"> </w:t>
      </w:r>
      <w:r w:rsidR="00A442E3">
        <w:rPr>
          <w:rFonts w:asciiTheme="minorHAnsi" w:hAnsiTheme="minorHAnsi" w:cstheme="minorHAnsi"/>
          <w:sz w:val="20"/>
        </w:rPr>
        <w:tab/>
      </w:r>
      <w:r w:rsidR="00A442E3">
        <w:rPr>
          <w:rFonts w:asciiTheme="minorHAnsi" w:hAnsiTheme="minorHAnsi" w:cstheme="minorHAnsi"/>
          <w:sz w:val="20"/>
        </w:rPr>
        <w:tab/>
      </w:r>
      <w:r w:rsidR="00A442E3">
        <w:rPr>
          <w:rFonts w:asciiTheme="minorHAnsi" w:hAnsiTheme="minorHAnsi" w:cstheme="minorHAnsi"/>
          <w:sz w:val="20"/>
        </w:rPr>
        <w:tab/>
      </w:r>
      <w:r w:rsidR="00A442E3">
        <w:rPr>
          <w:rFonts w:asciiTheme="minorHAnsi" w:hAnsiTheme="minorHAnsi" w:cstheme="minorHAnsi"/>
          <w:sz w:val="20"/>
        </w:rPr>
        <w:tab/>
      </w:r>
      <w:r w:rsidR="008162DD">
        <w:rPr>
          <w:rFonts w:asciiTheme="minorHAnsi" w:hAnsiTheme="minorHAnsi" w:cstheme="minorHAnsi"/>
          <w:sz w:val="20"/>
        </w:rPr>
        <w:t xml:space="preserve">            </w:t>
      </w:r>
      <w:r w:rsidR="00A442E3">
        <w:rPr>
          <w:rFonts w:asciiTheme="minorHAnsi" w:hAnsiTheme="minorHAnsi" w:cstheme="minorHAnsi"/>
          <w:sz w:val="20"/>
        </w:rPr>
        <w:tab/>
      </w:r>
      <w:bookmarkStart w:id="0" w:name="_Toc19182901"/>
      <w:bookmarkStart w:id="1" w:name="_Toc528334789"/>
      <w:bookmarkStart w:id="2" w:name="_Ref528247260"/>
      <w:r w:rsidR="00703B45" w:rsidRPr="00F742FE">
        <w:rPr>
          <w:rFonts w:ascii="Verdana" w:hAnsi="Verdana" w:cstheme="minorHAnsi"/>
          <w:sz w:val="14"/>
          <w:szCs w:val="14"/>
        </w:rPr>
        <w:t>.....................................</w:t>
      </w:r>
      <w:r w:rsidR="008162DD" w:rsidRPr="00F742FE">
        <w:rPr>
          <w:rFonts w:ascii="Verdana" w:hAnsi="Verdana" w:cstheme="minorHAnsi"/>
          <w:sz w:val="14"/>
          <w:szCs w:val="14"/>
        </w:rPr>
        <w:t>..........</w:t>
      </w:r>
      <w:r w:rsidR="00703B45" w:rsidRPr="00F742FE">
        <w:rPr>
          <w:rFonts w:ascii="Verdana" w:hAnsi="Verdana" w:cstheme="minorHAnsi"/>
          <w:sz w:val="14"/>
          <w:szCs w:val="14"/>
        </w:rPr>
        <w:t>...................................</w:t>
      </w:r>
    </w:p>
    <w:p w14:paraId="609FBACF" w14:textId="37ADC6C8" w:rsidR="00703B45" w:rsidRPr="00F742FE" w:rsidRDefault="00F742FE" w:rsidP="008162DD">
      <w:pPr>
        <w:spacing w:line="240" w:lineRule="auto"/>
        <w:ind w:left="5398" w:right="68" w:hanging="153"/>
        <w:jc w:val="center"/>
        <w:rPr>
          <w:rFonts w:ascii="Verdana" w:hAnsi="Verdana" w:cstheme="minorHAnsi"/>
          <w:i/>
          <w:sz w:val="14"/>
          <w:szCs w:val="14"/>
        </w:rPr>
      </w:pPr>
      <w:r>
        <w:rPr>
          <w:rFonts w:ascii="Verdana" w:hAnsi="Verdana" w:cstheme="minorHAnsi"/>
          <w:i/>
          <w:sz w:val="14"/>
          <w:szCs w:val="14"/>
        </w:rPr>
        <w:t xml:space="preserve">      </w:t>
      </w:r>
      <w:r w:rsidR="00703B45" w:rsidRPr="00F742FE">
        <w:rPr>
          <w:rFonts w:ascii="Verdana" w:hAnsi="Verdana" w:cstheme="minorHAnsi"/>
          <w:i/>
          <w:sz w:val="14"/>
          <w:szCs w:val="14"/>
        </w:rPr>
        <w:t>Data i podpisy osób uprawnionych do składania</w:t>
      </w:r>
    </w:p>
    <w:p w14:paraId="0E6E6BD0" w14:textId="26E96423" w:rsidR="00703B45" w:rsidRPr="00F742FE" w:rsidRDefault="00703B45" w:rsidP="008162DD">
      <w:pPr>
        <w:spacing w:line="240" w:lineRule="auto"/>
        <w:ind w:left="5398" w:right="68" w:hanging="153"/>
        <w:jc w:val="center"/>
        <w:rPr>
          <w:rFonts w:ascii="Verdana" w:hAnsi="Verdana" w:cstheme="minorHAnsi"/>
          <w:i/>
          <w:sz w:val="14"/>
          <w:szCs w:val="14"/>
        </w:rPr>
      </w:pPr>
      <w:r w:rsidRPr="00F742FE">
        <w:rPr>
          <w:rFonts w:ascii="Verdana" w:hAnsi="Verdana" w:cstheme="minorHAnsi"/>
          <w:i/>
          <w:sz w:val="14"/>
          <w:szCs w:val="14"/>
        </w:rPr>
        <w:t>oświadczeń woli w imieniu Wykonawcy</w:t>
      </w:r>
    </w:p>
    <w:bookmarkEnd w:id="0"/>
    <w:bookmarkEnd w:id="1"/>
    <w:bookmarkEnd w:id="2"/>
    <w:p w14:paraId="04D602DF" w14:textId="1C77A9B2" w:rsidR="005B1ED0" w:rsidRPr="004B4556" w:rsidRDefault="005B1ED0" w:rsidP="00B137F8">
      <w:pPr>
        <w:spacing w:line="240" w:lineRule="auto"/>
        <w:ind w:left="5954" w:right="68" w:hanging="556"/>
        <w:jc w:val="center"/>
        <w:rPr>
          <w:rFonts w:asciiTheme="minorHAnsi" w:hAnsiTheme="minorHAnsi" w:cstheme="minorHAnsi"/>
          <w:i/>
          <w:sz w:val="20"/>
        </w:rPr>
      </w:pPr>
    </w:p>
    <w:sectPr w:rsidR="005B1ED0" w:rsidRPr="004B4556" w:rsidSect="0044467A">
      <w:headerReference w:type="default" r:id="rId13"/>
      <w:footerReference w:type="default" r:id="rId14"/>
      <w:headerReference w:type="first" r:id="rId15"/>
      <w:pgSz w:w="11906" w:h="16838"/>
      <w:pgMar w:top="1524"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3572AF" w14:textId="77777777" w:rsidR="008A202A" w:rsidRDefault="008A202A" w:rsidP="004A302B">
      <w:pPr>
        <w:spacing w:line="240" w:lineRule="auto"/>
      </w:pPr>
      <w:r>
        <w:separator/>
      </w:r>
    </w:p>
  </w:endnote>
  <w:endnote w:type="continuationSeparator" w:id="0">
    <w:p w14:paraId="0E91C512" w14:textId="77777777" w:rsidR="008A202A" w:rsidRDefault="008A202A"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522758" w14:textId="17FD0390" w:rsidR="002369B6" w:rsidRPr="00DD5C5D" w:rsidRDefault="002369B6" w:rsidP="00DD5C5D">
    <w:pPr>
      <w:pStyle w:val="Nagwek"/>
      <w:jc w:val="center"/>
      <w:rPr>
        <w:rFonts w:ascii="Calibri" w:hAnsi="Calibri"/>
        <w:bCs/>
        <w:sz w:val="16"/>
        <w:szCs w:val="16"/>
      </w:rPr>
    </w:pPr>
  </w:p>
  <w:p w14:paraId="30522759" w14:textId="1AB580A1"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CE18F0">
      <w:rPr>
        <w:rFonts w:ascii="Calibri" w:hAnsi="Calibri"/>
        <w:bCs/>
        <w:noProof/>
        <w:sz w:val="16"/>
        <w:szCs w:val="16"/>
      </w:rPr>
      <w:t>6</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CE18F0">
      <w:rPr>
        <w:rFonts w:ascii="Calibri" w:hAnsi="Calibri"/>
        <w:bCs/>
        <w:noProof/>
        <w:sz w:val="16"/>
        <w:szCs w:val="16"/>
      </w:rPr>
      <w:t>7</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BF4C04" w14:textId="77777777" w:rsidR="008A202A" w:rsidRDefault="008A202A" w:rsidP="004A302B">
      <w:pPr>
        <w:spacing w:line="240" w:lineRule="auto"/>
      </w:pPr>
      <w:r>
        <w:separator/>
      </w:r>
    </w:p>
  </w:footnote>
  <w:footnote w:type="continuationSeparator" w:id="0">
    <w:p w14:paraId="7A117351" w14:textId="77777777" w:rsidR="008A202A" w:rsidRDefault="008A202A"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7E674F" w14:textId="77777777"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4951A46" w14:textId="714C856E" w:rsidR="002369B6" w:rsidRPr="00A31C7C" w:rsidRDefault="002369B6"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EndPr/>
      <w:sdtContent>
        <w:r w:rsidRPr="00A31C7C">
          <w:rPr>
            <w:rFonts w:asciiTheme="minorHAnsi" w:hAnsiTheme="minorHAnsi" w:cstheme="minorHAnsi"/>
            <w:sz w:val="18"/>
            <w:szCs w:val="18"/>
          </w:rPr>
          <w:t>………………</w:t>
        </w:r>
      </w:sdtContent>
    </w:sdt>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64384" behindDoc="0" locked="1" layoutInCell="1" allowOverlap="1" wp14:anchorId="55EE7D8E" wp14:editId="4A27AD62">
          <wp:simplePos x="0" y="0"/>
          <wp:positionH relativeFrom="column">
            <wp:posOffset>-281305</wp:posOffset>
          </wp:positionH>
          <wp:positionV relativeFrom="paragraph">
            <wp:posOffset>-300355</wp:posOffset>
          </wp:positionV>
          <wp:extent cx="753110" cy="533400"/>
          <wp:effectExtent l="0" t="0" r="8890" b="0"/>
          <wp:wrapNone/>
          <wp:docPr id="14"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139EC1" w14:textId="77777777" w:rsidR="006B15A9" w:rsidRPr="002A3BD1" w:rsidRDefault="006B15A9" w:rsidP="006B15A9">
    <w:pPr>
      <w:pStyle w:val="Nagwek"/>
      <w:ind w:left="-142"/>
      <w:rPr>
        <w:rFonts w:ascii="Verdana" w:hAnsi="Verdana"/>
        <w:sz w:val="14"/>
        <w:szCs w:val="14"/>
      </w:rPr>
    </w:pPr>
    <w:r w:rsidRPr="002A3BD1">
      <w:rPr>
        <w:rFonts w:ascii="Verdana" w:hAnsi="Verdana"/>
        <w:noProof/>
        <w:color w:val="092D74"/>
        <w:sz w:val="14"/>
        <w:szCs w:val="14"/>
        <w:lang w:eastAsia="pl-PL"/>
      </w:rPr>
      <w:drawing>
        <wp:anchor distT="0" distB="0" distL="114300" distR="114300" simplePos="0" relativeHeight="251666432" behindDoc="0" locked="0" layoutInCell="1" allowOverlap="1" wp14:anchorId="6F41F3FD" wp14:editId="503A2725">
          <wp:simplePos x="0" y="0"/>
          <wp:positionH relativeFrom="column">
            <wp:posOffset>5438693</wp:posOffset>
          </wp:positionH>
          <wp:positionV relativeFrom="page">
            <wp:posOffset>367997</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2A3BD1">
      <w:rPr>
        <w:rFonts w:ascii="Verdana" w:hAnsi="Verdana"/>
        <w:sz w:val="14"/>
        <w:szCs w:val="14"/>
      </w:rPr>
      <w:t xml:space="preserve">Specyfikacja Warunków Zamówienia (SWZ)                                                                                                         </w:t>
    </w:r>
  </w:p>
  <w:p w14:paraId="43BE1BEC" w14:textId="59D466EF" w:rsidR="006B15A9" w:rsidRPr="002A3BD1" w:rsidRDefault="002069DE" w:rsidP="006B15A9">
    <w:pPr>
      <w:pStyle w:val="Nagwek"/>
      <w:ind w:left="-142"/>
      <w:rPr>
        <w:rFonts w:ascii="Verdana" w:hAnsi="Verdana"/>
        <w:sz w:val="14"/>
        <w:szCs w:val="14"/>
      </w:rPr>
    </w:pPr>
    <w:r>
      <w:rPr>
        <w:rFonts w:ascii="Verdana" w:hAnsi="Verdana"/>
        <w:sz w:val="14"/>
        <w:szCs w:val="14"/>
      </w:rPr>
      <w:t>POST/DYS/OZ/GZA/0</w:t>
    </w:r>
    <w:r w:rsidR="0000320F">
      <w:rPr>
        <w:rFonts w:ascii="Verdana" w:hAnsi="Verdana"/>
        <w:sz w:val="14"/>
        <w:szCs w:val="14"/>
      </w:rPr>
      <w:t>4</w:t>
    </w:r>
    <w:r w:rsidR="002B44DF">
      <w:rPr>
        <w:rFonts w:ascii="Verdana" w:hAnsi="Verdana"/>
        <w:sz w:val="14"/>
        <w:szCs w:val="14"/>
      </w:rPr>
      <w:t>253</w:t>
    </w:r>
    <w:r w:rsidR="006B15A9" w:rsidRPr="002A3BD1">
      <w:rPr>
        <w:rFonts w:ascii="Verdana" w:hAnsi="Verdana"/>
        <w:sz w:val="14"/>
        <w:szCs w:val="14"/>
      </w:rPr>
      <w:t xml:space="preserve">/2025                                                                  </w:t>
    </w:r>
  </w:p>
  <w:p w14:paraId="0CFF5046" w14:textId="77777777" w:rsidR="008A2988" w:rsidRDefault="008A2988">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37667E07"/>
    <w:multiLevelType w:val="multilevel"/>
    <w:tmpl w:val="5FF251C2"/>
    <w:lvl w:ilvl="0">
      <w:start w:val="1"/>
      <w:numFmt w:val="decimal"/>
      <w:lvlText w:val="%1."/>
      <w:lvlJc w:val="left"/>
      <w:pPr>
        <w:ind w:left="644" w:hanging="360"/>
      </w:pPr>
      <w:rPr>
        <w:rFonts w:hint="default"/>
      </w:rPr>
    </w:lvl>
    <w:lvl w:ilvl="1">
      <w:start w:val="1"/>
      <w:numFmt w:val="decimal"/>
      <w:isLgl/>
      <w:lvlText w:val="%1.%2."/>
      <w:lvlJc w:val="left"/>
      <w:pPr>
        <w:ind w:left="720" w:hanging="360"/>
      </w:pPr>
      <w:rPr>
        <w:rFonts w:hint="default"/>
        <w:b w:val="0"/>
        <w:strike w:val="0"/>
        <w:color w:val="000000" w:themeColor="text1"/>
      </w:rPr>
    </w:lvl>
    <w:lvl w:ilvl="2">
      <w:start w:val="1"/>
      <w:numFmt w:val="decimal"/>
      <w:isLgl/>
      <w:lvlText w:val="%1.%2.%3."/>
      <w:lvlJc w:val="left"/>
      <w:pPr>
        <w:ind w:left="1080" w:hanging="720"/>
      </w:pPr>
      <w:rPr>
        <w:rFonts w:hint="default"/>
        <w:strike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16cid:durableId="1192231996">
    <w:abstractNumId w:val="4"/>
  </w:num>
  <w:num w:numId="2" w16cid:durableId="962539874">
    <w:abstractNumId w:val="6"/>
  </w:num>
  <w:num w:numId="3" w16cid:durableId="1042899597">
    <w:abstractNumId w:val="7"/>
  </w:num>
  <w:num w:numId="4" w16cid:durableId="493885613">
    <w:abstractNumId w:val="8"/>
  </w:num>
  <w:num w:numId="5" w16cid:durableId="599338148">
    <w:abstractNumId w:val="3"/>
  </w:num>
  <w:num w:numId="6" w16cid:durableId="1073435631">
    <w:abstractNumId w:val="5"/>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defaultTabStop w:val="708"/>
  <w:hyphenationZone w:val="425"/>
  <w:characterSpacingControl w:val="doNotCompress"/>
  <w:hdrShapeDefaults>
    <o:shapedefaults v:ext="edit" spidmax="757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D56"/>
    <w:rsid w:val="000027A2"/>
    <w:rsid w:val="00002B6F"/>
    <w:rsid w:val="0000320F"/>
    <w:rsid w:val="00004A6B"/>
    <w:rsid w:val="00005787"/>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6ACA"/>
    <w:rsid w:val="0001784E"/>
    <w:rsid w:val="00017CEA"/>
    <w:rsid w:val="0002064D"/>
    <w:rsid w:val="00020792"/>
    <w:rsid w:val="00020F62"/>
    <w:rsid w:val="000239B3"/>
    <w:rsid w:val="00023E37"/>
    <w:rsid w:val="00023EDE"/>
    <w:rsid w:val="00025FE0"/>
    <w:rsid w:val="00026072"/>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1E"/>
    <w:rsid w:val="00044543"/>
    <w:rsid w:val="0004486D"/>
    <w:rsid w:val="00044F7C"/>
    <w:rsid w:val="00046549"/>
    <w:rsid w:val="00046D7B"/>
    <w:rsid w:val="00047E9F"/>
    <w:rsid w:val="00050E52"/>
    <w:rsid w:val="00051197"/>
    <w:rsid w:val="000518A3"/>
    <w:rsid w:val="000532AE"/>
    <w:rsid w:val="00055178"/>
    <w:rsid w:val="00056DB4"/>
    <w:rsid w:val="00057E00"/>
    <w:rsid w:val="000606DA"/>
    <w:rsid w:val="00062C54"/>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6742"/>
    <w:rsid w:val="000B7143"/>
    <w:rsid w:val="000B7764"/>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D7DF0"/>
    <w:rsid w:val="000E1EA0"/>
    <w:rsid w:val="000E3A9E"/>
    <w:rsid w:val="000E46E2"/>
    <w:rsid w:val="000E5D5A"/>
    <w:rsid w:val="000E76A0"/>
    <w:rsid w:val="000E7C91"/>
    <w:rsid w:val="000F0FF6"/>
    <w:rsid w:val="000F3815"/>
    <w:rsid w:val="000F5593"/>
    <w:rsid w:val="000F58B6"/>
    <w:rsid w:val="000F5D37"/>
    <w:rsid w:val="000F64E3"/>
    <w:rsid w:val="000F77CE"/>
    <w:rsid w:val="00100052"/>
    <w:rsid w:val="0010053E"/>
    <w:rsid w:val="001007C3"/>
    <w:rsid w:val="00101C1B"/>
    <w:rsid w:val="00101D38"/>
    <w:rsid w:val="00101F51"/>
    <w:rsid w:val="00103712"/>
    <w:rsid w:val="001050AB"/>
    <w:rsid w:val="00105610"/>
    <w:rsid w:val="001116B5"/>
    <w:rsid w:val="00112269"/>
    <w:rsid w:val="00112825"/>
    <w:rsid w:val="00116321"/>
    <w:rsid w:val="00117691"/>
    <w:rsid w:val="0011796C"/>
    <w:rsid w:val="00120C39"/>
    <w:rsid w:val="001212B3"/>
    <w:rsid w:val="001222FD"/>
    <w:rsid w:val="001228DC"/>
    <w:rsid w:val="00122C4C"/>
    <w:rsid w:val="0012465E"/>
    <w:rsid w:val="0012511B"/>
    <w:rsid w:val="001270AE"/>
    <w:rsid w:val="00131A23"/>
    <w:rsid w:val="001324E6"/>
    <w:rsid w:val="001325C6"/>
    <w:rsid w:val="001355C1"/>
    <w:rsid w:val="00137254"/>
    <w:rsid w:val="001402AB"/>
    <w:rsid w:val="001407D1"/>
    <w:rsid w:val="00145336"/>
    <w:rsid w:val="00145825"/>
    <w:rsid w:val="001472A2"/>
    <w:rsid w:val="00150013"/>
    <w:rsid w:val="0015105D"/>
    <w:rsid w:val="00151B6F"/>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008E"/>
    <w:rsid w:val="00171C78"/>
    <w:rsid w:val="001728F5"/>
    <w:rsid w:val="00173A31"/>
    <w:rsid w:val="001741FB"/>
    <w:rsid w:val="00174BE0"/>
    <w:rsid w:val="00175193"/>
    <w:rsid w:val="00175CDB"/>
    <w:rsid w:val="00176B3E"/>
    <w:rsid w:val="001804D0"/>
    <w:rsid w:val="00184C77"/>
    <w:rsid w:val="00184E77"/>
    <w:rsid w:val="00185E8A"/>
    <w:rsid w:val="001901BD"/>
    <w:rsid w:val="001901F0"/>
    <w:rsid w:val="0019046D"/>
    <w:rsid w:val="00191304"/>
    <w:rsid w:val="00191956"/>
    <w:rsid w:val="001920BF"/>
    <w:rsid w:val="00193DCF"/>
    <w:rsid w:val="001944B1"/>
    <w:rsid w:val="00194C66"/>
    <w:rsid w:val="00195038"/>
    <w:rsid w:val="00196400"/>
    <w:rsid w:val="00196C53"/>
    <w:rsid w:val="00196E97"/>
    <w:rsid w:val="00197761"/>
    <w:rsid w:val="001A0AD4"/>
    <w:rsid w:val="001A23D7"/>
    <w:rsid w:val="001A269F"/>
    <w:rsid w:val="001A33A9"/>
    <w:rsid w:val="001A3840"/>
    <w:rsid w:val="001A4CE9"/>
    <w:rsid w:val="001A65A8"/>
    <w:rsid w:val="001A70C2"/>
    <w:rsid w:val="001A78F7"/>
    <w:rsid w:val="001B087C"/>
    <w:rsid w:val="001B0A76"/>
    <w:rsid w:val="001B22DF"/>
    <w:rsid w:val="001B24CC"/>
    <w:rsid w:val="001B2B26"/>
    <w:rsid w:val="001B396C"/>
    <w:rsid w:val="001B3E7F"/>
    <w:rsid w:val="001B417C"/>
    <w:rsid w:val="001B56CC"/>
    <w:rsid w:val="001B5C6C"/>
    <w:rsid w:val="001B6ABA"/>
    <w:rsid w:val="001B7E8D"/>
    <w:rsid w:val="001C2D48"/>
    <w:rsid w:val="001C4D26"/>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641C"/>
    <w:rsid w:val="002069DE"/>
    <w:rsid w:val="002073F1"/>
    <w:rsid w:val="00211C1B"/>
    <w:rsid w:val="002124EA"/>
    <w:rsid w:val="0021629D"/>
    <w:rsid w:val="00216F55"/>
    <w:rsid w:val="0021765C"/>
    <w:rsid w:val="002215AA"/>
    <w:rsid w:val="00221F2B"/>
    <w:rsid w:val="00222F9F"/>
    <w:rsid w:val="002230B5"/>
    <w:rsid w:val="002240E4"/>
    <w:rsid w:val="00224766"/>
    <w:rsid w:val="00224BA8"/>
    <w:rsid w:val="00224F23"/>
    <w:rsid w:val="00225315"/>
    <w:rsid w:val="00226040"/>
    <w:rsid w:val="00226CF8"/>
    <w:rsid w:val="00231021"/>
    <w:rsid w:val="00231BF0"/>
    <w:rsid w:val="00232266"/>
    <w:rsid w:val="002330DA"/>
    <w:rsid w:val="0023336C"/>
    <w:rsid w:val="002337D5"/>
    <w:rsid w:val="00233C69"/>
    <w:rsid w:val="00234000"/>
    <w:rsid w:val="002342F7"/>
    <w:rsid w:val="002355BB"/>
    <w:rsid w:val="002369B6"/>
    <w:rsid w:val="00240E10"/>
    <w:rsid w:val="00242653"/>
    <w:rsid w:val="00243D0F"/>
    <w:rsid w:val="002441E1"/>
    <w:rsid w:val="00244260"/>
    <w:rsid w:val="00245F53"/>
    <w:rsid w:val="00247908"/>
    <w:rsid w:val="0024792E"/>
    <w:rsid w:val="002511EE"/>
    <w:rsid w:val="00251AFB"/>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5FD6"/>
    <w:rsid w:val="00286BAA"/>
    <w:rsid w:val="00287FDC"/>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5BC6"/>
    <w:rsid w:val="002A6128"/>
    <w:rsid w:val="002B0F0A"/>
    <w:rsid w:val="002B28AF"/>
    <w:rsid w:val="002B2A7B"/>
    <w:rsid w:val="002B2E35"/>
    <w:rsid w:val="002B3312"/>
    <w:rsid w:val="002B44DF"/>
    <w:rsid w:val="002B47EA"/>
    <w:rsid w:val="002B4BFC"/>
    <w:rsid w:val="002B4D64"/>
    <w:rsid w:val="002B5549"/>
    <w:rsid w:val="002B5817"/>
    <w:rsid w:val="002B62C6"/>
    <w:rsid w:val="002B6F98"/>
    <w:rsid w:val="002B7808"/>
    <w:rsid w:val="002B7865"/>
    <w:rsid w:val="002C107F"/>
    <w:rsid w:val="002C3573"/>
    <w:rsid w:val="002C4AB5"/>
    <w:rsid w:val="002C62F5"/>
    <w:rsid w:val="002C6CE5"/>
    <w:rsid w:val="002C7E68"/>
    <w:rsid w:val="002D1886"/>
    <w:rsid w:val="002D431C"/>
    <w:rsid w:val="002D58A4"/>
    <w:rsid w:val="002D6DB5"/>
    <w:rsid w:val="002E2F38"/>
    <w:rsid w:val="002E39C6"/>
    <w:rsid w:val="002E4B11"/>
    <w:rsid w:val="002E5592"/>
    <w:rsid w:val="002E561D"/>
    <w:rsid w:val="002E5638"/>
    <w:rsid w:val="002E65B2"/>
    <w:rsid w:val="002E69CF"/>
    <w:rsid w:val="002E7764"/>
    <w:rsid w:val="002E78F5"/>
    <w:rsid w:val="002F0EF7"/>
    <w:rsid w:val="002F167E"/>
    <w:rsid w:val="002F1A37"/>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2B47"/>
    <w:rsid w:val="00325F85"/>
    <w:rsid w:val="00327148"/>
    <w:rsid w:val="0033270E"/>
    <w:rsid w:val="00333C26"/>
    <w:rsid w:val="00334A4C"/>
    <w:rsid w:val="00335483"/>
    <w:rsid w:val="003354D2"/>
    <w:rsid w:val="00335E18"/>
    <w:rsid w:val="003365A0"/>
    <w:rsid w:val="00337033"/>
    <w:rsid w:val="00337F58"/>
    <w:rsid w:val="00340759"/>
    <w:rsid w:val="003416DA"/>
    <w:rsid w:val="00341A18"/>
    <w:rsid w:val="00341AAC"/>
    <w:rsid w:val="00345B10"/>
    <w:rsid w:val="003472D6"/>
    <w:rsid w:val="00350BB2"/>
    <w:rsid w:val="00350D63"/>
    <w:rsid w:val="00350E02"/>
    <w:rsid w:val="0035205E"/>
    <w:rsid w:val="00352BC4"/>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4571"/>
    <w:rsid w:val="00374CA5"/>
    <w:rsid w:val="00375E4D"/>
    <w:rsid w:val="003766F7"/>
    <w:rsid w:val="0037675D"/>
    <w:rsid w:val="00377017"/>
    <w:rsid w:val="0038146C"/>
    <w:rsid w:val="00383177"/>
    <w:rsid w:val="0038440E"/>
    <w:rsid w:val="00385471"/>
    <w:rsid w:val="0038622B"/>
    <w:rsid w:val="003868FF"/>
    <w:rsid w:val="003874AF"/>
    <w:rsid w:val="003876F1"/>
    <w:rsid w:val="0039187A"/>
    <w:rsid w:val="00392A83"/>
    <w:rsid w:val="00393905"/>
    <w:rsid w:val="00394E31"/>
    <w:rsid w:val="00395D26"/>
    <w:rsid w:val="00395FB1"/>
    <w:rsid w:val="0039667B"/>
    <w:rsid w:val="00397F6C"/>
    <w:rsid w:val="003A0ADD"/>
    <w:rsid w:val="003A0EEA"/>
    <w:rsid w:val="003A12B0"/>
    <w:rsid w:val="003A2794"/>
    <w:rsid w:val="003A39FA"/>
    <w:rsid w:val="003A6457"/>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3A4B"/>
    <w:rsid w:val="003D482E"/>
    <w:rsid w:val="003D495E"/>
    <w:rsid w:val="003D4C53"/>
    <w:rsid w:val="003D58B2"/>
    <w:rsid w:val="003D6001"/>
    <w:rsid w:val="003D640B"/>
    <w:rsid w:val="003D6F63"/>
    <w:rsid w:val="003D7BC9"/>
    <w:rsid w:val="003D7F46"/>
    <w:rsid w:val="003E0C0F"/>
    <w:rsid w:val="003E107C"/>
    <w:rsid w:val="003E3C9A"/>
    <w:rsid w:val="003E6756"/>
    <w:rsid w:val="003E760F"/>
    <w:rsid w:val="003F31AB"/>
    <w:rsid w:val="003F474E"/>
    <w:rsid w:val="003F4B5A"/>
    <w:rsid w:val="003F4BE5"/>
    <w:rsid w:val="003F6611"/>
    <w:rsid w:val="003F6C86"/>
    <w:rsid w:val="003F702A"/>
    <w:rsid w:val="00402D6C"/>
    <w:rsid w:val="00403077"/>
    <w:rsid w:val="00406A25"/>
    <w:rsid w:val="00407783"/>
    <w:rsid w:val="004105E9"/>
    <w:rsid w:val="00412994"/>
    <w:rsid w:val="00412E59"/>
    <w:rsid w:val="004134E4"/>
    <w:rsid w:val="004138CC"/>
    <w:rsid w:val="00414B45"/>
    <w:rsid w:val="00414D79"/>
    <w:rsid w:val="00415DEF"/>
    <w:rsid w:val="00417649"/>
    <w:rsid w:val="0042201D"/>
    <w:rsid w:val="00422A14"/>
    <w:rsid w:val="00424019"/>
    <w:rsid w:val="00424039"/>
    <w:rsid w:val="00424458"/>
    <w:rsid w:val="0042597D"/>
    <w:rsid w:val="0042678F"/>
    <w:rsid w:val="00431240"/>
    <w:rsid w:val="00431F11"/>
    <w:rsid w:val="004324F9"/>
    <w:rsid w:val="00434676"/>
    <w:rsid w:val="00434782"/>
    <w:rsid w:val="0043615D"/>
    <w:rsid w:val="004364BD"/>
    <w:rsid w:val="00441640"/>
    <w:rsid w:val="004416C5"/>
    <w:rsid w:val="0044403C"/>
    <w:rsid w:val="0044467A"/>
    <w:rsid w:val="00444E99"/>
    <w:rsid w:val="00446AD8"/>
    <w:rsid w:val="00446BFC"/>
    <w:rsid w:val="00447F18"/>
    <w:rsid w:val="00450155"/>
    <w:rsid w:val="00450710"/>
    <w:rsid w:val="00451434"/>
    <w:rsid w:val="00453FF7"/>
    <w:rsid w:val="00454EA7"/>
    <w:rsid w:val="00456A89"/>
    <w:rsid w:val="00456D9B"/>
    <w:rsid w:val="00457F7E"/>
    <w:rsid w:val="004603F4"/>
    <w:rsid w:val="00461844"/>
    <w:rsid w:val="00461E6E"/>
    <w:rsid w:val="0046209E"/>
    <w:rsid w:val="004620F8"/>
    <w:rsid w:val="004635A6"/>
    <w:rsid w:val="00464543"/>
    <w:rsid w:val="00465B31"/>
    <w:rsid w:val="00465EA3"/>
    <w:rsid w:val="004672FC"/>
    <w:rsid w:val="00467DA9"/>
    <w:rsid w:val="0047096D"/>
    <w:rsid w:val="00471571"/>
    <w:rsid w:val="00471E73"/>
    <w:rsid w:val="004723E9"/>
    <w:rsid w:val="00474A5B"/>
    <w:rsid w:val="00474FC5"/>
    <w:rsid w:val="00475757"/>
    <w:rsid w:val="00477D82"/>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4ED5"/>
    <w:rsid w:val="004B5230"/>
    <w:rsid w:val="004B5F30"/>
    <w:rsid w:val="004B6A92"/>
    <w:rsid w:val="004B78BB"/>
    <w:rsid w:val="004B7BF7"/>
    <w:rsid w:val="004B7C5F"/>
    <w:rsid w:val="004C009E"/>
    <w:rsid w:val="004C1C4B"/>
    <w:rsid w:val="004C339D"/>
    <w:rsid w:val="004C4633"/>
    <w:rsid w:val="004C485B"/>
    <w:rsid w:val="004C4A0D"/>
    <w:rsid w:val="004C5E08"/>
    <w:rsid w:val="004D0D54"/>
    <w:rsid w:val="004D17D7"/>
    <w:rsid w:val="004D29D4"/>
    <w:rsid w:val="004D324D"/>
    <w:rsid w:val="004D3DF7"/>
    <w:rsid w:val="004D5611"/>
    <w:rsid w:val="004D5FFD"/>
    <w:rsid w:val="004D64B6"/>
    <w:rsid w:val="004D6AB7"/>
    <w:rsid w:val="004D7365"/>
    <w:rsid w:val="004E2057"/>
    <w:rsid w:val="004E41B6"/>
    <w:rsid w:val="004E4323"/>
    <w:rsid w:val="004E4393"/>
    <w:rsid w:val="004E48E9"/>
    <w:rsid w:val="004E4FF9"/>
    <w:rsid w:val="004E528A"/>
    <w:rsid w:val="004E75D3"/>
    <w:rsid w:val="004F0088"/>
    <w:rsid w:val="004F0094"/>
    <w:rsid w:val="004F0173"/>
    <w:rsid w:val="004F0448"/>
    <w:rsid w:val="004F10E0"/>
    <w:rsid w:val="004F3539"/>
    <w:rsid w:val="004F35DA"/>
    <w:rsid w:val="004F392B"/>
    <w:rsid w:val="004F3D3C"/>
    <w:rsid w:val="004F4963"/>
    <w:rsid w:val="004F5501"/>
    <w:rsid w:val="004F5B37"/>
    <w:rsid w:val="004F5F13"/>
    <w:rsid w:val="004F6F2C"/>
    <w:rsid w:val="004F75CF"/>
    <w:rsid w:val="004F7C92"/>
    <w:rsid w:val="004F7CF9"/>
    <w:rsid w:val="0050036F"/>
    <w:rsid w:val="0050273F"/>
    <w:rsid w:val="00502D83"/>
    <w:rsid w:val="0050326B"/>
    <w:rsid w:val="00503485"/>
    <w:rsid w:val="005113C7"/>
    <w:rsid w:val="005126E5"/>
    <w:rsid w:val="00512BA4"/>
    <w:rsid w:val="0051539A"/>
    <w:rsid w:val="00515E39"/>
    <w:rsid w:val="00517D03"/>
    <w:rsid w:val="00517E8A"/>
    <w:rsid w:val="0052002C"/>
    <w:rsid w:val="005200CA"/>
    <w:rsid w:val="00520339"/>
    <w:rsid w:val="00520846"/>
    <w:rsid w:val="005216AC"/>
    <w:rsid w:val="00522178"/>
    <w:rsid w:val="0052246F"/>
    <w:rsid w:val="00524108"/>
    <w:rsid w:val="00527036"/>
    <w:rsid w:val="00527343"/>
    <w:rsid w:val="00527EE9"/>
    <w:rsid w:val="005301AB"/>
    <w:rsid w:val="00532659"/>
    <w:rsid w:val="00533129"/>
    <w:rsid w:val="00533E90"/>
    <w:rsid w:val="00534AA5"/>
    <w:rsid w:val="0053751B"/>
    <w:rsid w:val="00537956"/>
    <w:rsid w:val="00537B55"/>
    <w:rsid w:val="00540974"/>
    <w:rsid w:val="00540CDC"/>
    <w:rsid w:val="00541F0C"/>
    <w:rsid w:val="005434FF"/>
    <w:rsid w:val="00543F7C"/>
    <w:rsid w:val="00546BF6"/>
    <w:rsid w:val="0054759B"/>
    <w:rsid w:val="00547B99"/>
    <w:rsid w:val="00550019"/>
    <w:rsid w:val="005514E8"/>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723F"/>
    <w:rsid w:val="00580F54"/>
    <w:rsid w:val="00582E5B"/>
    <w:rsid w:val="005834AF"/>
    <w:rsid w:val="00583908"/>
    <w:rsid w:val="005839A9"/>
    <w:rsid w:val="005843BB"/>
    <w:rsid w:val="005845F2"/>
    <w:rsid w:val="00585723"/>
    <w:rsid w:val="00585EFB"/>
    <w:rsid w:val="00585F01"/>
    <w:rsid w:val="00590042"/>
    <w:rsid w:val="00590E7F"/>
    <w:rsid w:val="00590EFC"/>
    <w:rsid w:val="00592A10"/>
    <w:rsid w:val="00593215"/>
    <w:rsid w:val="00594FC2"/>
    <w:rsid w:val="0059516F"/>
    <w:rsid w:val="00597C07"/>
    <w:rsid w:val="005A0905"/>
    <w:rsid w:val="005A0EF6"/>
    <w:rsid w:val="005A1156"/>
    <w:rsid w:val="005A2072"/>
    <w:rsid w:val="005A3BC8"/>
    <w:rsid w:val="005A4B76"/>
    <w:rsid w:val="005A4C41"/>
    <w:rsid w:val="005A65EF"/>
    <w:rsid w:val="005A6B74"/>
    <w:rsid w:val="005A6CC1"/>
    <w:rsid w:val="005A7129"/>
    <w:rsid w:val="005B1ED0"/>
    <w:rsid w:val="005B4295"/>
    <w:rsid w:val="005B48E5"/>
    <w:rsid w:val="005B4B64"/>
    <w:rsid w:val="005B5437"/>
    <w:rsid w:val="005B571D"/>
    <w:rsid w:val="005B6BED"/>
    <w:rsid w:val="005C18BB"/>
    <w:rsid w:val="005C1E38"/>
    <w:rsid w:val="005C23BF"/>
    <w:rsid w:val="005C318B"/>
    <w:rsid w:val="005C489F"/>
    <w:rsid w:val="005C583C"/>
    <w:rsid w:val="005C58F1"/>
    <w:rsid w:val="005C68E6"/>
    <w:rsid w:val="005C6EDB"/>
    <w:rsid w:val="005C6FDB"/>
    <w:rsid w:val="005C72F1"/>
    <w:rsid w:val="005C7DC0"/>
    <w:rsid w:val="005D06F2"/>
    <w:rsid w:val="005D07E4"/>
    <w:rsid w:val="005D27C7"/>
    <w:rsid w:val="005D2A9E"/>
    <w:rsid w:val="005D3687"/>
    <w:rsid w:val="005D37C5"/>
    <w:rsid w:val="005D38A3"/>
    <w:rsid w:val="005D5AF5"/>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6B3C"/>
    <w:rsid w:val="0060007E"/>
    <w:rsid w:val="00600D6A"/>
    <w:rsid w:val="0060143F"/>
    <w:rsid w:val="00601EF6"/>
    <w:rsid w:val="00603E00"/>
    <w:rsid w:val="00604135"/>
    <w:rsid w:val="00605F3B"/>
    <w:rsid w:val="00606149"/>
    <w:rsid w:val="00606B27"/>
    <w:rsid w:val="006070A3"/>
    <w:rsid w:val="0061135A"/>
    <w:rsid w:val="0061269F"/>
    <w:rsid w:val="00612D80"/>
    <w:rsid w:val="0061432A"/>
    <w:rsid w:val="00615A31"/>
    <w:rsid w:val="00615E00"/>
    <w:rsid w:val="006161B7"/>
    <w:rsid w:val="00616C0D"/>
    <w:rsid w:val="00616F3C"/>
    <w:rsid w:val="00617104"/>
    <w:rsid w:val="00622AA9"/>
    <w:rsid w:val="00622E24"/>
    <w:rsid w:val="0062407D"/>
    <w:rsid w:val="00624653"/>
    <w:rsid w:val="006254B2"/>
    <w:rsid w:val="00625938"/>
    <w:rsid w:val="00626752"/>
    <w:rsid w:val="006272FB"/>
    <w:rsid w:val="0062749B"/>
    <w:rsid w:val="0062792A"/>
    <w:rsid w:val="00627B7D"/>
    <w:rsid w:val="006304A7"/>
    <w:rsid w:val="00631391"/>
    <w:rsid w:val="0063280A"/>
    <w:rsid w:val="00632B07"/>
    <w:rsid w:val="00632C23"/>
    <w:rsid w:val="00632F41"/>
    <w:rsid w:val="00633850"/>
    <w:rsid w:val="00633BBD"/>
    <w:rsid w:val="00637544"/>
    <w:rsid w:val="00640C71"/>
    <w:rsid w:val="00645623"/>
    <w:rsid w:val="0064713F"/>
    <w:rsid w:val="00650120"/>
    <w:rsid w:val="006504F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2159"/>
    <w:rsid w:val="0066308D"/>
    <w:rsid w:val="00663728"/>
    <w:rsid w:val="0066557A"/>
    <w:rsid w:val="00666793"/>
    <w:rsid w:val="0066752C"/>
    <w:rsid w:val="00667625"/>
    <w:rsid w:val="00670205"/>
    <w:rsid w:val="00670A6B"/>
    <w:rsid w:val="0067145B"/>
    <w:rsid w:val="00673E6B"/>
    <w:rsid w:val="00674AFB"/>
    <w:rsid w:val="0067570D"/>
    <w:rsid w:val="00676D80"/>
    <w:rsid w:val="0067721F"/>
    <w:rsid w:val="006810E0"/>
    <w:rsid w:val="00681E01"/>
    <w:rsid w:val="00682A4B"/>
    <w:rsid w:val="00683D1F"/>
    <w:rsid w:val="00685B7C"/>
    <w:rsid w:val="0068638D"/>
    <w:rsid w:val="006868F1"/>
    <w:rsid w:val="00687290"/>
    <w:rsid w:val="00687695"/>
    <w:rsid w:val="006876EC"/>
    <w:rsid w:val="00687974"/>
    <w:rsid w:val="0069061E"/>
    <w:rsid w:val="00691634"/>
    <w:rsid w:val="00691B97"/>
    <w:rsid w:val="00692EDC"/>
    <w:rsid w:val="00693E6D"/>
    <w:rsid w:val="00694082"/>
    <w:rsid w:val="006943E3"/>
    <w:rsid w:val="0069462B"/>
    <w:rsid w:val="00694AC2"/>
    <w:rsid w:val="00696835"/>
    <w:rsid w:val="0069688C"/>
    <w:rsid w:val="00697668"/>
    <w:rsid w:val="006976F9"/>
    <w:rsid w:val="006A1242"/>
    <w:rsid w:val="006A28A2"/>
    <w:rsid w:val="006A3305"/>
    <w:rsid w:val="006A3621"/>
    <w:rsid w:val="006A3F7F"/>
    <w:rsid w:val="006A4A5A"/>
    <w:rsid w:val="006A5561"/>
    <w:rsid w:val="006A59F7"/>
    <w:rsid w:val="006A7CD1"/>
    <w:rsid w:val="006B0C89"/>
    <w:rsid w:val="006B10B1"/>
    <w:rsid w:val="006B15A9"/>
    <w:rsid w:val="006B3F08"/>
    <w:rsid w:val="006B43F2"/>
    <w:rsid w:val="006B4440"/>
    <w:rsid w:val="006B46CD"/>
    <w:rsid w:val="006B7C73"/>
    <w:rsid w:val="006B7D80"/>
    <w:rsid w:val="006C0240"/>
    <w:rsid w:val="006C042A"/>
    <w:rsid w:val="006C32B1"/>
    <w:rsid w:val="006C32D7"/>
    <w:rsid w:val="006C33CB"/>
    <w:rsid w:val="006C4030"/>
    <w:rsid w:val="006C4B6B"/>
    <w:rsid w:val="006C55D8"/>
    <w:rsid w:val="006C63E4"/>
    <w:rsid w:val="006C6DDE"/>
    <w:rsid w:val="006D3DE6"/>
    <w:rsid w:val="006D5898"/>
    <w:rsid w:val="006D630C"/>
    <w:rsid w:val="006D75E6"/>
    <w:rsid w:val="006D77AB"/>
    <w:rsid w:val="006E09F7"/>
    <w:rsid w:val="006E25E8"/>
    <w:rsid w:val="006E349D"/>
    <w:rsid w:val="006E3EE2"/>
    <w:rsid w:val="006E56EB"/>
    <w:rsid w:val="006E5C2B"/>
    <w:rsid w:val="006E7435"/>
    <w:rsid w:val="006E7C7F"/>
    <w:rsid w:val="006F166E"/>
    <w:rsid w:val="006F2267"/>
    <w:rsid w:val="006F2D30"/>
    <w:rsid w:val="006F326D"/>
    <w:rsid w:val="006F53B0"/>
    <w:rsid w:val="006F6DF3"/>
    <w:rsid w:val="006F7229"/>
    <w:rsid w:val="00700206"/>
    <w:rsid w:val="007005DF"/>
    <w:rsid w:val="00700AFC"/>
    <w:rsid w:val="0070150B"/>
    <w:rsid w:val="00701610"/>
    <w:rsid w:val="00701F3D"/>
    <w:rsid w:val="00701FC4"/>
    <w:rsid w:val="00702D79"/>
    <w:rsid w:val="00703132"/>
    <w:rsid w:val="00703B45"/>
    <w:rsid w:val="00704769"/>
    <w:rsid w:val="00704AB7"/>
    <w:rsid w:val="007065B7"/>
    <w:rsid w:val="0070703A"/>
    <w:rsid w:val="00707281"/>
    <w:rsid w:val="00710DC5"/>
    <w:rsid w:val="00711D36"/>
    <w:rsid w:val="0071221C"/>
    <w:rsid w:val="00712338"/>
    <w:rsid w:val="007140FB"/>
    <w:rsid w:val="007149AE"/>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F22"/>
    <w:rsid w:val="007656E2"/>
    <w:rsid w:val="007659E5"/>
    <w:rsid w:val="00770168"/>
    <w:rsid w:val="007706BE"/>
    <w:rsid w:val="00771351"/>
    <w:rsid w:val="007742B7"/>
    <w:rsid w:val="00774DBC"/>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3697"/>
    <w:rsid w:val="007A4D2D"/>
    <w:rsid w:val="007A5A0C"/>
    <w:rsid w:val="007A6B8F"/>
    <w:rsid w:val="007B003E"/>
    <w:rsid w:val="007B2D3E"/>
    <w:rsid w:val="007B2E2F"/>
    <w:rsid w:val="007B372D"/>
    <w:rsid w:val="007B4086"/>
    <w:rsid w:val="007B4602"/>
    <w:rsid w:val="007B495D"/>
    <w:rsid w:val="007B4A8F"/>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4203"/>
    <w:rsid w:val="007E4EEB"/>
    <w:rsid w:val="007E4EFD"/>
    <w:rsid w:val="007E51D6"/>
    <w:rsid w:val="007E5513"/>
    <w:rsid w:val="007E5A99"/>
    <w:rsid w:val="007E6A61"/>
    <w:rsid w:val="007E7DC1"/>
    <w:rsid w:val="007F0664"/>
    <w:rsid w:val="007F174A"/>
    <w:rsid w:val="007F3DB0"/>
    <w:rsid w:val="007F4D3D"/>
    <w:rsid w:val="007F66B9"/>
    <w:rsid w:val="00801C80"/>
    <w:rsid w:val="00801CE4"/>
    <w:rsid w:val="00803284"/>
    <w:rsid w:val="008037AE"/>
    <w:rsid w:val="008045FB"/>
    <w:rsid w:val="008048D1"/>
    <w:rsid w:val="00804A9E"/>
    <w:rsid w:val="00805091"/>
    <w:rsid w:val="00805F17"/>
    <w:rsid w:val="00806642"/>
    <w:rsid w:val="00811779"/>
    <w:rsid w:val="00811E78"/>
    <w:rsid w:val="00811F87"/>
    <w:rsid w:val="00812F97"/>
    <w:rsid w:val="00812FA4"/>
    <w:rsid w:val="00813FDC"/>
    <w:rsid w:val="008149F6"/>
    <w:rsid w:val="008151CA"/>
    <w:rsid w:val="008162DD"/>
    <w:rsid w:val="00817450"/>
    <w:rsid w:val="00821056"/>
    <w:rsid w:val="0082172A"/>
    <w:rsid w:val="00821E64"/>
    <w:rsid w:val="00822410"/>
    <w:rsid w:val="00822D63"/>
    <w:rsid w:val="00824CAE"/>
    <w:rsid w:val="008254B7"/>
    <w:rsid w:val="00827409"/>
    <w:rsid w:val="00827FDC"/>
    <w:rsid w:val="0083049F"/>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475A1"/>
    <w:rsid w:val="00850876"/>
    <w:rsid w:val="008508AE"/>
    <w:rsid w:val="00852219"/>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0FBE"/>
    <w:rsid w:val="00881138"/>
    <w:rsid w:val="00883EF2"/>
    <w:rsid w:val="0088627F"/>
    <w:rsid w:val="0088718A"/>
    <w:rsid w:val="00887458"/>
    <w:rsid w:val="00890303"/>
    <w:rsid w:val="00891A91"/>
    <w:rsid w:val="00891C1E"/>
    <w:rsid w:val="00891CCA"/>
    <w:rsid w:val="00892191"/>
    <w:rsid w:val="00895EED"/>
    <w:rsid w:val="00896B16"/>
    <w:rsid w:val="0089774F"/>
    <w:rsid w:val="00897D75"/>
    <w:rsid w:val="008A0D76"/>
    <w:rsid w:val="008A115B"/>
    <w:rsid w:val="008A14AF"/>
    <w:rsid w:val="008A1D50"/>
    <w:rsid w:val="008A202A"/>
    <w:rsid w:val="008A23F4"/>
    <w:rsid w:val="008A2988"/>
    <w:rsid w:val="008A58C7"/>
    <w:rsid w:val="008A5C73"/>
    <w:rsid w:val="008A64BE"/>
    <w:rsid w:val="008A736E"/>
    <w:rsid w:val="008A7EBB"/>
    <w:rsid w:val="008B1FD5"/>
    <w:rsid w:val="008B4363"/>
    <w:rsid w:val="008B4FBD"/>
    <w:rsid w:val="008B5203"/>
    <w:rsid w:val="008B5FA5"/>
    <w:rsid w:val="008B6029"/>
    <w:rsid w:val="008B65BB"/>
    <w:rsid w:val="008B69B1"/>
    <w:rsid w:val="008B6DB4"/>
    <w:rsid w:val="008B7004"/>
    <w:rsid w:val="008B7D9C"/>
    <w:rsid w:val="008C1260"/>
    <w:rsid w:val="008C127F"/>
    <w:rsid w:val="008C201E"/>
    <w:rsid w:val="008C21CF"/>
    <w:rsid w:val="008C4E2E"/>
    <w:rsid w:val="008C6568"/>
    <w:rsid w:val="008C65B6"/>
    <w:rsid w:val="008C65F4"/>
    <w:rsid w:val="008D0A3A"/>
    <w:rsid w:val="008D0E90"/>
    <w:rsid w:val="008D1D7D"/>
    <w:rsid w:val="008D2147"/>
    <w:rsid w:val="008D2233"/>
    <w:rsid w:val="008D2B6F"/>
    <w:rsid w:val="008D6A40"/>
    <w:rsid w:val="008D7F84"/>
    <w:rsid w:val="008E04C7"/>
    <w:rsid w:val="008E1326"/>
    <w:rsid w:val="008E2410"/>
    <w:rsid w:val="008E36AA"/>
    <w:rsid w:val="008E501D"/>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0370"/>
    <w:rsid w:val="00901F83"/>
    <w:rsid w:val="00902F35"/>
    <w:rsid w:val="00903DD6"/>
    <w:rsid w:val="00904D37"/>
    <w:rsid w:val="00907400"/>
    <w:rsid w:val="009076D4"/>
    <w:rsid w:val="00910808"/>
    <w:rsid w:val="00910827"/>
    <w:rsid w:val="00911A6A"/>
    <w:rsid w:val="00911FFB"/>
    <w:rsid w:val="009135F5"/>
    <w:rsid w:val="00913DE7"/>
    <w:rsid w:val="0091448F"/>
    <w:rsid w:val="00914A4C"/>
    <w:rsid w:val="009175F7"/>
    <w:rsid w:val="00920172"/>
    <w:rsid w:val="009205CA"/>
    <w:rsid w:val="00920BDB"/>
    <w:rsid w:val="00921547"/>
    <w:rsid w:val="0092165D"/>
    <w:rsid w:val="009220A1"/>
    <w:rsid w:val="009235A1"/>
    <w:rsid w:val="00923BE8"/>
    <w:rsid w:val="009244D3"/>
    <w:rsid w:val="00926866"/>
    <w:rsid w:val="009309A0"/>
    <w:rsid w:val="00930A92"/>
    <w:rsid w:val="00931A94"/>
    <w:rsid w:val="00934474"/>
    <w:rsid w:val="0093545B"/>
    <w:rsid w:val="009357A8"/>
    <w:rsid w:val="0093600E"/>
    <w:rsid w:val="009369F8"/>
    <w:rsid w:val="0093768F"/>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298F"/>
    <w:rsid w:val="00955B2D"/>
    <w:rsid w:val="00956311"/>
    <w:rsid w:val="009613E2"/>
    <w:rsid w:val="00964788"/>
    <w:rsid w:val="009648AE"/>
    <w:rsid w:val="00964A1F"/>
    <w:rsid w:val="00964E5B"/>
    <w:rsid w:val="009652C4"/>
    <w:rsid w:val="00965385"/>
    <w:rsid w:val="009653CD"/>
    <w:rsid w:val="009656FF"/>
    <w:rsid w:val="00967011"/>
    <w:rsid w:val="00967132"/>
    <w:rsid w:val="00970418"/>
    <w:rsid w:val="00970F3A"/>
    <w:rsid w:val="00972A8A"/>
    <w:rsid w:val="00972E2D"/>
    <w:rsid w:val="00974550"/>
    <w:rsid w:val="00975E3D"/>
    <w:rsid w:val="0097694C"/>
    <w:rsid w:val="00976CAE"/>
    <w:rsid w:val="00977E29"/>
    <w:rsid w:val="009820ED"/>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007"/>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4FC0"/>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261"/>
    <w:rsid w:val="009F4ED6"/>
    <w:rsid w:val="009F5A16"/>
    <w:rsid w:val="009F66C9"/>
    <w:rsid w:val="009F6CAA"/>
    <w:rsid w:val="00A013C6"/>
    <w:rsid w:val="00A01CCC"/>
    <w:rsid w:val="00A0223F"/>
    <w:rsid w:val="00A02F21"/>
    <w:rsid w:val="00A03EC9"/>
    <w:rsid w:val="00A06336"/>
    <w:rsid w:val="00A06EF8"/>
    <w:rsid w:val="00A07503"/>
    <w:rsid w:val="00A104C0"/>
    <w:rsid w:val="00A111A0"/>
    <w:rsid w:val="00A12FBB"/>
    <w:rsid w:val="00A134A6"/>
    <w:rsid w:val="00A138C2"/>
    <w:rsid w:val="00A14EEF"/>
    <w:rsid w:val="00A15C48"/>
    <w:rsid w:val="00A16E26"/>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348F"/>
    <w:rsid w:val="00A33FF3"/>
    <w:rsid w:val="00A34403"/>
    <w:rsid w:val="00A34673"/>
    <w:rsid w:val="00A348BC"/>
    <w:rsid w:val="00A34E2F"/>
    <w:rsid w:val="00A371F7"/>
    <w:rsid w:val="00A37C90"/>
    <w:rsid w:val="00A403BC"/>
    <w:rsid w:val="00A417CF"/>
    <w:rsid w:val="00A42504"/>
    <w:rsid w:val="00A42ED0"/>
    <w:rsid w:val="00A43067"/>
    <w:rsid w:val="00A442E3"/>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4425"/>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1E70"/>
    <w:rsid w:val="00A82AC4"/>
    <w:rsid w:val="00A82B56"/>
    <w:rsid w:val="00A8313D"/>
    <w:rsid w:val="00A846FF"/>
    <w:rsid w:val="00A8506D"/>
    <w:rsid w:val="00A8524C"/>
    <w:rsid w:val="00A85391"/>
    <w:rsid w:val="00A85C67"/>
    <w:rsid w:val="00A8659D"/>
    <w:rsid w:val="00A9008D"/>
    <w:rsid w:val="00A906C4"/>
    <w:rsid w:val="00A908CB"/>
    <w:rsid w:val="00A909B3"/>
    <w:rsid w:val="00A923B8"/>
    <w:rsid w:val="00A92AC0"/>
    <w:rsid w:val="00A93740"/>
    <w:rsid w:val="00A93908"/>
    <w:rsid w:val="00A93AC0"/>
    <w:rsid w:val="00A95464"/>
    <w:rsid w:val="00AA063E"/>
    <w:rsid w:val="00AA06CD"/>
    <w:rsid w:val="00AA09DA"/>
    <w:rsid w:val="00AA35C5"/>
    <w:rsid w:val="00AA381F"/>
    <w:rsid w:val="00AA403C"/>
    <w:rsid w:val="00AA68A1"/>
    <w:rsid w:val="00AA6BF5"/>
    <w:rsid w:val="00AB1632"/>
    <w:rsid w:val="00AB1A29"/>
    <w:rsid w:val="00AB5736"/>
    <w:rsid w:val="00AB62CD"/>
    <w:rsid w:val="00AB68B1"/>
    <w:rsid w:val="00AB6A7B"/>
    <w:rsid w:val="00AB6DE4"/>
    <w:rsid w:val="00AB6F87"/>
    <w:rsid w:val="00AC0757"/>
    <w:rsid w:val="00AC0B63"/>
    <w:rsid w:val="00AC13BD"/>
    <w:rsid w:val="00AC230B"/>
    <w:rsid w:val="00AC2669"/>
    <w:rsid w:val="00AC272D"/>
    <w:rsid w:val="00AC37C8"/>
    <w:rsid w:val="00AC43AD"/>
    <w:rsid w:val="00AD0BC7"/>
    <w:rsid w:val="00AD2645"/>
    <w:rsid w:val="00AD47D7"/>
    <w:rsid w:val="00AD6553"/>
    <w:rsid w:val="00AE19DD"/>
    <w:rsid w:val="00AE1D6E"/>
    <w:rsid w:val="00AE25E7"/>
    <w:rsid w:val="00AE2ABB"/>
    <w:rsid w:val="00AE2DAA"/>
    <w:rsid w:val="00AE2DB8"/>
    <w:rsid w:val="00AE36CA"/>
    <w:rsid w:val="00AE500B"/>
    <w:rsid w:val="00AE56CC"/>
    <w:rsid w:val="00AE6E5A"/>
    <w:rsid w:val="00AE7004"/>
    <w:rsid w:val="00AE76C3"/>
    <w:rsid w:val="00AF1D09"/>
    <w:rsid w:val="00AF203D"/>
    <w:rsid w:val="00AF489C"/>
    <w:rsid w:val="00AF4E05"/>
    <w:rsid w:val="00AF7AC1"/>
    <w:rsid w:val="00AF7C48"/>
    <w:rsid w:val="00B01A16"/>
    <w:rsid w:val="00B029AB"/>
    <w:rsid w:val="00B030AF"/>
    <w:rsid w:val="00B048B8"/>
    <w:rsid w:val="00B04BD8"/>
    <w:rsid w:val="00B06158"/>
    <w:rsid w:val="00B0654D"/>
    <w:rsid w:val="00B065BF"/>
    <w:rsid w:val="00B068DF"/>
    <w:rsid w:val="00B06E16"/>
    <w:rsid w:val="00B06EE1"/>
    <w:rsid w:val="00B07292"/>
    <w:rsid w:val="00B07C2E"/>
    <w:rsid w:val="00B11056"/>
    <w:rsid w:val="00B11566"/>
    <w:rsid w:val="00B12412"/>
    <w:rsid w:val="00B126F2"/>
    <w:rsid w:val="00B128B6"/>
    <w:rsid w:val="00B1308A"/>
    <w:rsid w:val="00B137F8"/>
    <w:rsid w:val="00B154E2"/>
    <w:rsid w:val="00B16FD2"/>
    <w:rsid w:val="00B1702B"/>
    <w:rsid w:val="00B20A96"/>
    <w:rsid w:val="00B22FAE"/>
    <w:rsid w:val="00B23DB2"/>
    <w:rsid w:val="00B241AF"/>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2491"/>
    <w:rsid w:val="00B93631"/>
    <w:rsid w:val="00B93845"/>
    <w:rsid w:val="00B9399E"/>
    <w:rsid w:val="00B94436"/>
    <w:rsid w:val="00B94FCA"/>
    <w:rsid w:val="00B96ADB"/>
    <w:rsid w:val="00B975D9"/>
    <w:rsid w:val="00BA0450"/>
    <w:rsid w:val="00BA045A"/>
    <w:rsid w:val="00BA3B10"/>
    <w:rsid w:val="00BA5A5C"/>
    <w:rsid w:val="00BA5AB7"/>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3D29"/>
    <w:rsid w:val="00BF4ADB"/>
    <w:rsid w:val="00BF520A"/>
    <w:rsid w:val="00BF53A3"/>
    <w:rsid w:val="00BF5F80"/>
    <w:rsid w:val="00BF702F"/>
    <w:rsid w:val="00BF7635"/>
    <w:rsid w:val="00BF766A"/>
    <w:rsid w:val="00BF7A5A"/>
    <w:rsid w:val="00C00601"/>
    <w:rsid w:val="00C00D5A"/>
    <w:rsid w:val="00C02144"/>
    <w:rsid w:val="00C02C43"/>
    <w:rsid w:val="00C02C75"/>
    <w:rsid w:val="00C033FC"/>
    <w:rsid w:val="00C03B48"/>
    <w:rsid w:val="00C049A1"/>
    <w:rsid w:val="00C04ED0"/>
    <w:rsid w:val="00C05618"/>
    <w:rsid w:val="00C056A6"/>
    <w:rsid w:val="00C06C76"/>
    <w:rsid w:val="00C07E46"/>
    <w:rsid w:val="00C10063"/>
    <w:rsid w:val="00C10361"/>
    <w:rsid w:val="00C10376"/>
    <w:rsid w:val="00C10723"/>
    <w:rsid w:val="00C10E85"/>
    <w:rsid w:val="00C11808"/>
    <w:rsid w:val="00C15AB8"/>
    <w:rsid w:val="00C167E3"/>
    <w:rsid w:val="00C16976"/>
    <w:rsid w:val="00C207C9"/>
    <w:rsid w:val="00C20C80"/>
    <w:rsid w:val="00C20EA5"/>
    <w:rsid w:val="00C21202"/>
    <w:rsid w:val="00C219CA"/>
    <w:rsid w:val="00C21F52"/>
    <w:rsid w:val="00C229FA"/>
    <w:rsid w:val="00C22E0F"/>
    <w:rsid w:val="00C244DC"/>
    <w:rsid w:val="00C25472"/>
    <w:rsid w:val="00C25CB5"/>
    <w:rsid w:val="00C26719"/>
    <w:rsid w:val="00C31911"/>
    <w:rsid w:val="00C32775"/>
    <w:rsid w:val="00C339E1"/>
    <w:rsid w:val="00C33BAA"/>
    <w:rsid w:val="00C35B29"/>
    <w:rsid w:val="00C36255"/>
    <w:rsid w:val="00C36FD6"/>
    <w:rsid w:val="00C411E4"/>
    <w:rsid w:val="00C412D6"/>
    <w:rsid w:val="00C41484"/>
    <w:rsid w:val="00C428BE"/>
    <w:rsid w:val="00C431AC"/>
    <w:rsid w:val="00C45879"/>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5B49"/>
    <w:rsid w:val="00C661EE"/>
    <w:rsid w:val="00C67E1C"/>
    <w:rsid w:val="00C73794"/>
    <w:rsid w:val="00C73997"/>
    <w:rsid w:val="00C74A32"/>
    <w:rsid w:val="00C754D0"/>
    <w:rsid w:val="00C75D4B"/>
    <w:rsid w:val="00C75E83"/>
    <w:rsid w:val="00C75EB0"/>
    <w:rsid w:val="00C764EC"/>
    <w:rsid w:val="00C76DD0"/>
    <w:rsid w:val="00C80221"/>
    <w:rsid w:val="00C80612"/>
    <w:rsid w:val="00C80756"/>
    <w:rsid w:val="00C85082"/>
    <w:rsid w:val="00C86884"/>
    <w:rsid w:val="00C87108"/>
    <w:rsid w:val="00C87A67"/>
    <w:rsid w:val="00C87D63"/>
    <w:rsid w:val="00C9208B"/>
    <w:rsid w:val="00C9366C"/>
    <w:rsid w:val="00C94218"/>
    <w:rsid w:val="00C942E7"/>
    <w:rsid w:val="00C95549"/>
    <w:rsid w:val="00C95BBA"/>
    <w:rsid w:val="00C95F22"/>
    <w:rsid w:val="00CA101E"/>
    <w:rsid w:val="00CA26B1"/>
    <w:rsid w:val="00CA3532"/>
    <w:rsid w:val="00CA4469"/>
    <w:rsid w:val="00CA44E3"/>
    <w:rsid w:val="00CA4D3A"/>
    <w:rsid w:val="00CA6A35"/>
    <w:rsid w:val="00CA6BB0"/>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00A"/>
    <w:rsid w:val="00CE06F9"/>
    <w:rsid w:val="00CE11C9"/>
    <w:rsid w:val="00CE18F0"/>
    <w:rsid w:val="00CE2525"/>
    <w:rsid w:val="00CE25F1"/>
    <w:rsid w:val="00CE2778"/>
    <w:rsid w:val="00CE37BB"/>
    <w:rsid w:val="00CE3C25"/>
    <w:rsid w:val="00CE4C16"/>
    <w:rsid w:val="00CE5D5A"/>
    <w:rsid w:val="00CE69C1"/>
    <w:rsid w:val="00CE736D"/>
    <w:rsid w:val="00CF1F82"/>
    <w:rsid w:val="00CF2163"/>
    <w:rsid w:val="00CF24CA"/>
    <w:rsid w:val="00CF32DA"/>
    <w:rsid w:val="00CF36DF"/>
    <w:rsid w:val="00CF3DA1"/>
    <w:rsid w:val="00CF5FF9"/>
    <w:rsid w:val="00CF6DCD"/>
    <w:rsid w:val="00CF74E7"/>
    <w:rsid w:val="00D00395"/>
    <w:rsid w:val="00D01890"/>
    <w:rsid w:val="00D03C01"/>
    <w:rsid w:val="00D041BB"/>
    <w:rsid w:val="00D04E35"/>
    <w:rsid w:val="00D054C9"/>
    <w:rsid w:val="00D06E24"/>
    <w:rsid w:val="00D072C7"/>
    <w:rsid w:val="00D07D6F"/>
    <w:rsid w:val="00D10625"/>
    <w:rsid w:val="00D10928"/>
    <w:rsid w:val="00D11B2C"/>
    <w:rsid w:val="00D13F5B"/>
    <w:rsid w:val="00D1428B"/>
    <w:rsid w:val="00D14A49"/>
    <w:rsid w:val="00D160AA"/>
    <w:rsid w:val="00D202A1"/>
    <w:rsid w:val="00D20EA1"/>
    <w:rsid w:val="00D21C61"/>
    <w:rsid w:val="00D2236D"/>
    <w:rsid w:val="00D22439"/>
    <w:rsid w:val="00D245A7"/>
    <w:rsid w:val="00D3067D"/>
    <w:rsid w:val="00D3114C"/>
    <w:rsid w:val="00D319DD"/>
    <w:rsid w:val="00D33389"/>
    <w:rsid w:val="00D35265"/>
    <w:rsid w:val="00D374E7"/>
    <w:rsid w:val="00D4141D"/>
    <w:rsid w:val="00D41914"/>
    <w:rsid w:val="00D42412"/>
    <w:rsid w:val="00D42C86"/>
    <w:rsid w:val="00D42F0B"/>
    <w:rsid w:val="00D42FAF"/>
    <w:rsid w:val="00D44046"/>
    <w:rsid w:val="00D46A1C"/>
    <w:rsid w:val="00D52AB1"/>
    <w:rsid w:val="00D5354D"/>
    <w:rsid w:val="00D5515E"/>
    <w:rsid w:val="00D568D6"/>
    <w:rsid w:val="00D57CE0"/>
    <w:rsid w:val="00D60F88"/>
    <w:rsid w:val="00D61407"/>
    <w:rsid w:val="00D61680"/>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05C4"/>
    <w:rsid w:val="00D914F4"/>
    <w:rsid w:val="00D935C4"/>
    <w:rsid w:val="00D936DC"/>
    <w:rsid w:val="00D949E3"/>
    <w:rsid w:val="00DA07F7"/>
    <w:rsid w:val="00DA102E"/>
    <w:rsid w:val="00DA1A9E"/>
    <w:rsid w:val="00DA1B76"/>
    <w:rsid w:val="00DA3029"/>
    <w:rsid w:val="00DA3E03"/>
    <w:rsid w:val="00DA5698"/>
    <w:rsid w:val="00DA64E0"/>
    <w:rsid w:val="00DA7E70"/>
    <w:rsid w:val="00DB01FF"/>
    <w:rsid w:val="00DB07BC"/>
    <w:rsid w:val="00DB196C"/>
    <w:rsid w:val="00DB19A3"/>
    <w:rsid w:val="00DB27AE"/>
    <w:rsid w:val="00DB29B5"/>
    <w:rsid w:val="00DB2EDF"/>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3FA"/>
    <w:rsid w:val="00DF0B36"/>
    <w:rsid w:val="00DF0E2C"/>
    <w:rsid w:val="00DF1ECB"/>
    <w:rsid w:val="00DF1F03"/>
    <w:rsid w:val="00DF28FE"/>
    <w:rsid w:val="00DF3D54"/>
    <w:rsid w:val="00DF3F8F"/>
    <w:rsid w:val="00DF4261"/>
    <w:rsid w:val="00DF42CB"/>
    <w:rsid w:val="00DF5E70"/>
    <w:rsid w:val="00DF789D"/>
    <w:rsid w:val="00E0012E"/>
    <w:rsid w:val="00E00A67"/>
    <w:rsid w:val="00E00DC3"/>
    <w:rsid w:val="00E00FB9"/>
    <w:rsid w:val="00E01856"/>
    <w:rsid w:val="00E01E29"/>
    <w:rsid w:val="00E03CC7"/>
    <w:rsid w:val="00E04640"/>
    <w:rsid w:val="00E04E4D"/>
    <w:rsid w:val="00E0598A"/>
    <w:rsid w:val="00E05E09"/>
    <w:rsid w:val="00E065F4"/>
    <w:rsid w:val="00E07D2A"/>
    <w:rsid w:val="00E130E3"/>
    <w:rsid w:val="00E15E6F"/>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64F"/>
    <w:rsid w:val="00E44732"/>
    <w:rsid w:val="00E44BB1"/>
    <w:rsid w:val="00E44EBD"/>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56E3C"/>
    <w:rsid w:val="00E61A45"/>
    <w:rsid w:val="00E6298A"/>
    <w:rsid w:val="00E6349E"/>
    <w:rsid w:val="00E63E2E"/>
    <w:rsid w:val="00E640E1"/>
    <w:rsid w:val="00E66F59"/>
    <w:rsid w:val="00E67204"/>
    <w:rsid w:val="00E7019F"/>
    <w:rsid w:val="00E70CF4"/>
    <w:rsid w:val="00E72C6A"/>
    <w:rsid w:val="00E731A1"/>
    <w:rsid w:val="00E75DF0"/>
    <w:rsid w:val="00E7632B"/>
    <w:rsid w:val="00E770AB"/>
    <w:rsid w:val="00E774C0"/>
    <w:rsid w:val="00E801DE"/>
    <w:rsid w:val="00E81367"/>
    <w:rsid w:val="00E8230E"/>
    <w:rsid w:val="00E82DF1"/>
    <w:rsid w:val="00E831C3"/>
    <w:rsid w:val="00E85104"/>
    <w:rsid w:val="00E85487"/>
    <w:rsid w:val="00E85FEA"/>
    <w:rsid w:val="00E90C95"/>
    <w:rsid w:val="00E91257"/>
    <w:rsid w:val="00E93213"/>
    <w:rsid w:val="00E95C22"/>
    <w:rsid w:val="00E95DF3"/>
    <w:rsid w:val="00E97161"/>
    <w:rsid w:val="00E974F2"/>
    <w:rsid w:val="00E97A2C"/>
    <w:rsid w:val="00EA0469"/>
    <w:rsid w:val="00EA0560"/>
    <w:rsid w:val="00EA057F"/>
    <w:rsid w:val="00EA2F59"/>
    <w:rsid w:val="00EA4D6B"/>
    <w:rsid w:val="00EA506D"/>
    <w:rsid w:val="00EA5926"/>
    <w:rsid w:val="00EA5EAB"/>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67A1"/>
    <w:rsid w:val="00EC6C1E"/>
    <w:rsid w:val="00EC6FDB"/>
    <w:rsid w:val="00EC7687"/>
    <w:rsid w:val="00ED0661"/>
    <w:rsid w:val="00ED0668"/>
    <w:rsid w:val="00ED3647"/>
    <w:rsid w:val="00ED39EF"/>
    <w:rsid w:val="00ED3C0A"/>
    <w:rsid w:val="00ED53E3"/>
    <w:rsid w:val="00ED5424"/>
    <w:rsid w:val="00ED5F43"/>
    <w:rsid w:val="00ED7026"/>
    <w:rsid w:val="00ED73DC"/>
    <w:rsid w:val="00ED7F10"/>
    <w:rsid w:val="00EE07DB"/>
    <w:rsid w:val="00EE20A5"/>
    <w:rsid w:val="00EE2117"/>
    <w:rsid w:val="00EE30D7"/>
    <w:rsid w:val="00EE3DB1"/>
    <w:rsid w:val="00EE4B8A"/>
    <w:rsid w:val="00EE5F45"/>
    <w:rsid w:val="00EE76C8"/>
    <w:rsid w:val="00EE7E0A"/>
    <w:rsid w:val="00EF20BE"/>
    <w:rsid w:val="00EF7DD4"/>
    <w:rsid w:val="00F00080"/>
    <w:rsid w:val="00F00B3C"/>
    <w:rsid w:val="00F0112B"/>
    <w:rsid w:val="00F011BC"/>
    <w:rsid w:val="00F023E1"/>
    <w:rsid w:val="00F1450E"/>
    <w:rsid w:val="00F158A3"/>
    <w:rsid w:val="00F165ED"/>
    <w:rsid w:val="00F16770"/>
    <w:rsid w:val="00F16DCF"/>
    <w:rsid w:val="00F17EBF"/>
    <w:rsid w:val="00F2017D"/>
    <w:rsid w:val="00F2052C"/>
    <w:rsid w:val="00F21839"/>
    <w:rsid w:val="00F226AB"/>
    <w:rsid w:val="00F24980"/>
    <w:rsid w:val="00F259B6"/>
    <w:rsid w:val="00F30FC5"/>
    <w:rsid w:val="00F3118B"/>
    <w:rsid w:val="00F32B78"/>
    <w:rsid w:val="00F32E7B"/>
    <w:rsid w:val="00F37412"/>
    <w:rsid w:val="00F3754A"/>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0681"/>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42FE"/>
    <w:rsid w:val="00F7567D"/>
    <w:rsid w:val="00F756D9"/>
    <w:rsid w:val="00F77176"/>
    <w:rsid w:val="00F77AE4"/>
    <w:rsid w:val="00F77ECA"/>
    <w:rsid w:val="00F8059C"/>
    <w:rsid w:val="00F8074B"/>
    <w:rsid w:val="00F81D3D"/>
    <w:rsid w:val="00F82E88"/>
    <w:rsid w:val="00F83AC8"/>
    <w:rsid w:val="00F8416F"/>
    <w:rsid w:val="00F84A8F"/>
    <w:rsid w:val="00F85A34"/>
    <w:rsid w:val="00F91E4E"/>
    <w:rsid w:val="00F931BA"/>
    <w:rsid w:val="00F94B64"/>
    <w:rsid w:val="00F95D6C"/>
    <w:rsid w:val="00F963B0"/>
    <w:rsid w:val="00F9796B"/>
    <w:rsid w:val="00F97A80"/>
    <w:rsid w:val="00FA0252"/>
    <w:rsid w:val="00FA08C4"/>
    <w:rsid w:val="00FA0E61"/>
    <w:rsid w:val="00FA2927"/>
    <w:rsid w:val="00FA2E02"/>
    <w:rsid w:val="00FA3BF8"/>
    <w:rsid w:val="00FA6002"/>
    <w:rsid w:val="00FA676C"/>
    <w:rsid w:val="00FA6F13"/>
    <w:rsid w:val="00FA7AC9"/>
    <w:rsid w:val="00FA7CCA"/>
    <w:rsid w:val="00FB1946"/>
    <w:rsid w:val="00FB3915"/>
    <w:rsid w:val="00FB3DBE"/>
    <w:rsid w:val="00FB4510"/>
    <w:rsid w:val="00FB56BE"/>
    <w:rsid w:val="00FB5951"/>
    <w:rsid w:val="00FB69EB"/>
    <w:rsid w:val="00FB7499"/>
    <w:rsid w:val="00FC04C8"/>
    <w:rsid w:val="00FC0721"/>
    <w:rsid w:val="00FC15AF"/>
    <w:rsid w:val="00FC2100"/>
    <w:rsid w:val="00FC2A18"/>
    <w:rsid w:val="00FC31A7"/>
    <w:rsid w:val="00FC31D1"/>
    <w:rsid w:val="00FC346C"/>
    <w:rsid w:val="00FC348A"/>
    <w:rsid w:val="00FC3FF3"/>
    <w:rsid w:val="00FC594B"/>
    <w:rsid w:val="00FC61B0"/>
    <w:rsid w:val="00FD0793"/>
    <w:rsid w:val="00FD0E4B"/>
    <w:rsid w:val="00FD0E80"/>
    <w:rsid w:val="00FD1E41"/>
    <w:rsid w:val="00FD273E"/>
    <w:rsid w:val="00FD39AE"/>
    <w:rsid w:val="00FD3C15"/>
    <w:rsid w:val="00FD4F98"/>
    <w:rsid w:val="00FD5069"/>
    <w:rsid w:val="00FD50AF"/>
    <w:rsid w:val="00FD53C6"/>
    <w:rsid w:val="00FD71B6"/>
    <w:rsid w:val="00FD785F"/>
    <w:rsid w:val="00FE1399"/>
    <w:rsid w:val="00FE3B17"/>
    <w:rsid w:val="00FE458C"/>
    <w:rsid w:val="00FE5BBB"/>
    <w:rsid w:val="00FE7CBA"/>
    <w:rsid w:val="00FE7EF9"/>
    <w:rsid w:val="00FE7F2A"/>
    <w:rsid w:val="00FF0185"/>
    <w:rsid w:val="00FF01E1"/>
    <w:rsid w:val="00FF05F8"/>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75777"/>
    <o:shapelayout v:ext="edit">
      <o:idmap v:ext="edit" data="1"/>
    </o:shapelayout>
  </w:shapeDefaults>
  <w:decimalSymbol w:val=","/>
  <w:listSeparator w:val=";"/>
  <w14:docId w14:val="30522502"/>
  <w15:docId w15:val="{04D0728A-0726-49FC-AA34-4F0B05828A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442E3"/>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2"/>
      </w:numPr>
    </w:pPr>
  </w:style>
  <w:style w:type="numbering" w:customStyle="1" w:styleId="Zaimportowanystyl2">
    <w:name w:val="Zaimportowany styl 2"/>
    <w:rsid w:val="00B72385"/>
    <w:pPr>
      <w:numPr>
        <w:numId w:val="3"/>
      </w:numPr>
    </w:pPr>
  </w:style>
  <w:style w:type="numbering" w:customStyle="1" w:styleId="Zaimportowanystyl3">
    <w:name w:val="Zaimportowany styl 3"/>
    <w:rsid w:val="00B72385"/>
    <w:pPr>
      <w:numPr>
        <w:numId w:val="4"/>
      </w:numPr>
    </w:pPr>
  </w:style>
  <w:style w:type="numbering" w:customStyle="1" w:styleId="Zaimportowanystyl4">
    <w:name w:val="Zaimportowany styl 4"/>
    <w:rsid w:val="00B72385"/>
    <w:pPr>
      <w:numPr>
        <w:numId w:val="5"/>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661643">
      <w:bodyDiv w:val="1"/>
      <w:marLeft w:val="0"/>
      <w:marRight w:val="0"/>
      <w:marTop w:val="0"/>
      <w:marBottom w:val="0"/>
      <w:divBdr>
        <w:top w:val="none" w:sz="0" w:space="0" w:color="auto"/>
        <w:left w:val="none" w:sz="0" w:space="0" w:color="auto"/>
        <w:bottom w:val="none" w:sz="0" w:space="0" w:color="auto"/>
        <w:right w:val="none" w:sz="0" w:space="0" w:color="auto"/>
      </w:divBdr>
    </w:div>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421537524">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41477056">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414090147">
      <w:bodyDiv w:val="1"/>
      <w:marLeft w:val="0"/>
      <w:marRight w:val="0"/>
      <w:marTop w:val="0"/>
      <w:marBottom w:val="0"/>
      <w:divBdr>
        <w:top w:val="none" w:sz="0" w:space="0" w:color="auto"/>
        <w:left w:val="none" w:sz="0" w:space="0" w:color="auto"/>
        <w:bottom w:val="none" w:sz="0" w:space="0" w:color="auto"/>
        <w:right w:val="none" w:sz="0" w:space="0" w:color="auto"/>
      </w:divBdr>
    </w:div>
    <w:div w:id="1467309760">
      <w:bodyDiv w:val="1"/>
      <w:marLeft w:val="0"/>
      <w:marRight w:val="0"/>
      <w:marTop w:val="0"/>
      <w:marBottom w:val="0"/>
      <w:divBdr>
        <w:top w:val="none" w:sz="0" w:space="0" w:color="auto"/>
        <w:left w:val="none" w:sz="0" w:space="0" w:color="auto"/>
        <w:bottom w:val="none" w:sz="0" w:space="0" w:color="auto"/>
        <w:right w:val="none" w:sz="0" w:space="0" w:color="auto"/>
      </w:divBdr>
    </w:div>
    <w:div w:id="1840383023">
      <w:bodyDiv w:val="1"/>
      <w:marLeft w:val="0"/>
      <w:marRight w:val="0"/>
      <w:marTop w:val="0"/>
      <w:marBottom w:val="0"/>
      <w:divBdr>
        <w:top w:val="none" w:sz="0" w:space="0" w:color="auto"/>
        <w:left w:val="none" w:sz="0" w:space="0" w:color="auto"/>
        <w:bottom w:val="none" w:sz="0" w:space="0" w:color="auto"/>
        <w:right w:val="none" w:sz="0" w:space="0" w:color="auto"/>
      </w:divBdr>
    </w:div>
    <w:div w:id="1860657903">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e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156082"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Verdana">
    <w:panose1 w:val="020B0604030504040204"/>
    <w:charset w:val="EE"/>
    <w:family w:val="swiss"/>
    <w:pitch w:val="variable"/>
    <w:sig w:usb0="A00006FF" w:usb1="4000205B" w:usb2="0000001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84919"/>
    <w:rsid w:val="00026DAD"/>
    <w:rsid w:val="0002766B"/>
    <w:rsid w:val="00035FD2"/>
    <w:rsid w:val="00037927"/>
    <w:rsid w:val="000476F5"/>
    <w:rsid w:val="000642B2"/>
    <w:rsid w:val="00073253"/>
    <w:rsid w:val="00092C4D"/>
    <w:rsid w:val="00093F96"/>
    <w:rsid w:val="000A1772"/>
    <w:rsid w:val="000A3410"/>
    <w:rsid w:val="000B4E1F"/>
    <w:rsid w:val="000B5F48"/>
    <w:rsid w:val="000C5ABB"/>
    <w:rsid w:val="000F5FB0"/>
    <w:rsid w:val="00102ED4"/>
    <w:rsid w:val="00112677"/>
    <w:rsid w:val="00166117"/>
    <w:rsid w:val="0017008E"/>
    <w:rsid w:val="00175193"/>
    <w:rsid w:val="00195F58"/>
    <w:rsid w:val="001E38B9"/>
    <w:rsid w:val="001F4D89"/>
    <w:rsid w:val="001F6AB2"/>
    <w:rsid w:val="00200E7D"/>
    <w:rsid w:val="00203305"/>
    <w:rsid w:val="002036D5"/>
    <w:rsid w:val="002036E3"/>
    <w:rsid w:val="00233C98"/>
    <w:rsid w:val="00244653"/>
    <w:rsid w:val="00253744"/>
    <w:rsid w:val="002623F2"/>
    <w:rsid w:val="00263FCB"/>
    <w:rsid w:val="0027219B"/>
    <w:rsid w:val="0027490D"/>
    <w:rsid w:val="002A5475"/>
    <w:rsid w:val="002B167E"/>
    <w:rsid w:val="002D0025"/>
    <w:rsid w:val="002D09AF"/>
    <w:rsid w:val="002D5E73"/>
    <w:rsid w:val="002D6994"/>
    <w:rsid w:val="002D7537"/>
    <w:rsid w:val="002E672A"/>
    <w:rsid w:val="00305222"/>
    <w:rsid w:val="00316B3A"/>
    <w:rsid w:val="00334924"/>
    <w:rsid w:val="00337C7B"/>
    <w:rsid w:val="00341F66"/>
    <w:rsid w:val="0038585E"/>
    <w:rsid w:val="0038682C"/>
    <w:rsid w:val="00393B22"/>
    <w:rsid w:val="003A31D8"/>
    <w:rsid w:val="003B4965"/>
    <w:rsid w:val="003C4DB9"/>
    <w:rsid w:val="003D3C04"/>
    <w:rsid w:val="003F09C6"/>
    <w:rsid w:val="003F28CC"/>
    <w:rsid w:val="00404835"/>
    <w:rsid w:val="00411C41"/>
    <w:rsid w:val="004145C9"/>
    <w:rsid w:val="004529D4"/>
    <w:rsid w:val="0046204C"/>
    <w:rsid w:val="00470AD9"/>
    <w:rsid w:val="004755AE"/>
    <w:rsid w:val="00486F64"/>
    <w:rsid w:val="00496BD7"/>
    <w:rsid w:val="004A0B89"/>
    <w:rsid w:val="004B30AB"/>
    <w:rsid w:val="004D0D54"/>
    <w:rsid w:val="004D7BE5"/>
    <w:rsid w:val="00504382"/>
    <w:rsid w:val="00504B11"/>
    <w:rsid w:val="00514D03"/>
    <w:rsid w:val="00514DFC"/>
    <w:rsid w:val="00531A60"/>
    <w:rsid w:val="00556F7B"/>
    <w:rsid w:val="005577DA"/>
    <w:rsid w:val="00572957"/>
    <w:rsid w:val="00584919"/>
    <w:rsid w:val="005932B4"/>
    <w:rsid w:val="005A7CF4"/>
    <w:rsid w:val="005B35FD"/>
    <w:rsid w:val="005B571D"/>
    <w:rsid w:val="005B5BB2"/>
    <w:rsid w:val="005C354C"/>
    <w:rsid w:val="005D026C"/>
    <w:rsid w:val="005E4C43"/>
    <w:rsid w:val="00600D1C"/>
    <w:rsid w:val="00605485"/>
    <w:rsid w:val="006337D5"/>
    <w:rsid w:val="00650120"/>
    <w:rsid w:val="0067009A"/>
    <w:rsid w:val="0067331D"/>
    <w:rsid w:val="00690FBB"/>
    <w:rsid w:val="006929BB"/>
    <w:rsid w:val="006A12EA"/>
    <w:rsid w:val="006A4C38"/>
    <w:rsid w:val="006A4DB0"/>
    <w:rsid w:val="006A6AFD"/>
    <w:rsid w:val="006E71EF"/>
    <w:rsid w:val="00717589"/>
    <w:rsid w:val="00723176"/>
    <w:rsid w:val="007705A9"/>
    <w:rsid w:val="00774C40"/>
    <w:rsid w:val="0079668A"/>
    <w:rsid w:val="007A5C99"/>
    <w:rsid w:val="007C4A85"/>
    <w:rsid w:val="007E096F"/>
    <w:rsid w:val="007E391E"/>
    <w:rsid w:val="00832C41"/>
    <w:rsid w:val="00843AAE"/>
    <w:rsid w:val="0085262B"/>
    <w:rsid w:val="00866376"/>
    <w:rsid w:val="00876E33"/>
    <w:rsid w:val="008803EB"/>
    <w:rsid w:val="008D127A"/>
    <w:rsid w:val="008E019D"/>
    <w:rsid w:val="008E031B"/>
    <w:rsid w:val="008F769E"/>
    <w:rsid w:val="0091435D"/>
    <w:rsid w:val="0091686E"/>
    <w:rsid w:val="00920F8B"/>
    <w:rsid w:val="00923549"/>
    <w:rsid w:val="009324D2"/>
    <w:rsid w:val="00955CC8"/>
    <w:rsid w:val="009A758F"/>
    <w:rsid w:val="009B2C80"/>
    <w:rsid w:val="009F4FEB"/>
    <w:rsid w:val="009F5EA3"/>
    <w:rsid w:val="00A04475"/>
    <w:rsid w:val="00A27FD0"/>
    <w:rsid w:val="00A347BC"/>
    <w:rsid w:val="00A35DF1"/>
    <w:rsid w:val="00A72EB3"/>
    <w:rsid w:val="00A75398"/>
    <w:rsid w:val="00AB71B0"/>
    <w:rsid w:val="00AD5090"/>
    <w:rsid w:val="00AF1D09"/>
    <w:rsid w:val="00AF22A1"/>
    <w:rsid w:val="00B14DB9"/>
    <w:rsid w:val="00B372D4"/>
    <w:rsid w:val="00B4616D"/>
    <w:rsid w:val="00B53165"/>
    <w:rsid w:val="00B54C01"/>
    <w:rsid w:val="00B60536"/>
    <w:rsid w:val="00B83F5D"/>
    <w:rsid w:val="00B864C2"/>
    <w:rsid w:val="00B90592"/>
    <w:rsid w:val="00B95713"/>
    <w:rsid w:val="00BA657E"/>
    <w:rsid w:val="00BB6011"/>
    <w:rsid w:val="00BC6FE2"/>
    <w:rsid w:val="00BD1199"/>
    <w:rsid w:val="00BE2686"/>
    <w:rsid w:val="00C102F1"/>
    <w:rsid w:val="00C4548A"/>
    <w:rsid w:val="00C462DA"/>
    <w:rsid w:val="00C769A6"/>
    <w:rsid w:val="00C80E37"/>
    <w:rsid w:val="00C849CA"/>
    <w:rsid w:val="00C974CE"/>
    <w:rsid w:val="00CB18B3"/>
    <w:rsid w:val="00CD6EC5"/>
    <w:rsid w:val="00CD76B6"/>
    <w:rsid w:val="00CE2B5C"/>
    <w:rsid w:val="00D07871"/>
    <w:rsid w:val="00D34CE5"/>
    <w:rsid w:val="00D405FD"/>
    <w:rsid w:val="00D46FB9"/>
    <w:rsid w:val="00D61170"/>
    <w:rsid w:val="00D84B3B"/>
    <w:rsid w:val="00DA0DD7"/>
    <w:rsid w:val="00DB34D2"/>
    <w:rsid w:val="00DB402B"/>
    <w:rsid w:val="00DB544B"/>
    <w:rsid w:val="00DB73BB"/>
    <w:rsid w:val="00DC2672"/>
    <w:rsid w:val="00DC7A68"/>
    <w:rsid w:val="00DD6B38"/>
    <w:rsid w:val="00DF269A"/>
    <w:rsid w:val="00DF40DA"/>
    <w:rsid w:val="00E130E2"/>
    <w:rsid w:val="00E35FDA"/>
    <w:rsid w:val="00E40AAA"/>
    <w:rsid w:val="00E46B7E"/>
    <w:rsid w:val="00E64E8C"/>
    <w:rsid w:val="00E70F62"/>
    <w:rsid w:val="00E779D6"/>
    <w:rsid w:val="00EB547D"/>
    <w:rsid w:val="00ED2913"/>
    <w:rsid w:val="00ED5DD4"/>
    <w:rsid w:val="00EE39C7"/>
    <w:rsid w:val="00EF5F32"/>
    <w:rsid w:val="00F03012"/>
    <w:rsid w:val="00F44B1A"/>
    <w:rsid w:val="00F56D7A"/>
    <w:rsid w:val="00F7618D"/>
    <w:rsid w:val="00F8384E"/>
    <w:rsid w:val="00FD3600"/>
    <w:rsid w:val="00FE7F65"/>
    <w:rsid w:val="00FF0108"/>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758E846813684B2E87C734096ACEC727">
    <w:name w:val="758E846813684B2E87C734096ACEC727"/>
    <w:rsid w:val="0058491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1 6 " ? > < A r r a y O f D o c u m e n t L i n k   x m l n s : x s i = " h t t p : / / w w w . w 3 . o r g / 2 0 0 1 / X M L S c h e m a - i n s t a n c e "   x m l n s : x s d = " h t t p : / / w w w . w 3 . o r g / 2 0 0 1 / X M L 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B5A97B7D48E5B446B60A768AA43EADEA" ma:contentTypeVersion="0" ma:contentTypeDescription="SWPP2 Dokument bazowy" ma:contentTypeScope="" ma:versionID="58130dd2efd9b881af49d31ce154085e">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 nr 7 do SWZ - Część1, Część2.docx</dmsv2BaseFileName>
    <dmsv2BaseDisplayName xmlns="http://schemas.microsoft.com/sharepoint/v3">Zał. nr 7 do SWZ - Część1, Część2</dmsv2BaseDisplayName>
    <dmsv2SWPP2ObjectNumber xmlns="http://schemas.microsoft.com/sharepoint/v3" xsi:nil="true"/>
    <dmsv2SWPP2SumMD5 xmlns="http://schemas.microsoft.com/sharepoint/v3">bdabdd44c5308a1ca93e6f140c768121</dmsv2SWPP2SumMD5>
    <dmsv2BaseMoved xmlns="http://schemas.microsoft.com/sharepoint/v3">false</dmsv2BaseMoved>
    <dmsv2BaseIsSensitive xmlns="http://schemas.microsoft.com/sharepoint/v3">true</dmsv2BaseIsSensitive>
    <dmsv2SWPP2IDSWPP2 xmlns="http://schemas.microsoft.com/sharepoint/v3">652832</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20286172</dmsv2BaseClientSystemDocumentID>
    <dmsv2BaseModifiedByID xmlns="http://schemas.microsoft.com/sharepoint/v3">12004234</dmsv2BaseModifiedByID>
    <dmsv2BaseCreatedByID xmlns="http://schemas.microsoft.com/sharepoint/v3">12004234</dmsv2BaseCreatedByID>
    <dmsv2SWPP2ObjectDepartment xmlns="http://schemas.microsoft.com/sharepoint/v3">00000001000700060000000000030001</dmsv2SWPP2ObjectDepartment>
    <dmsv2SWPP2ObjectName xmlns="http://schemas.microsoft.com/sharepoint/v3">Wniosek</dmsv2SWPP2ObjectName>
    <_dlc_DocId xmlns="a19cb1c7-c5c7-46d4-85ae-d83685407bba">ZKQJDXMXURTQ-1256211335-12015</_dlc_DocId>
    <_dlc_DocIdUrl xmlns="a19cb1c7-c5c7-46d4-85ae-d83685407bba">
      <Url>https://swpp2.dms.gkpge.pl/sites/31/_layouts/15/DocIdRedir.aspx?ID=ZKQJDXMXURTQ-1256211335-12015</Url>
      <Description>ZKQJDXMXURTQ-1256211335-12015</Description>
    </_dlc_DocIdUrl>
  </documentManagement>
</p:properties>
</file>

<file path=customXml/itemProps1.xml><?xml version="1.0" encoding="utf-8"?>
<ds:datastoreItem xmlns:ds="http://schemas.openxmlformats.org/officeDocument/2006/customXml" ds:itemID="{1D8DB34D-3365-46E2-BD64-2FC2F74D6CF9}">
  <ds:schemaRefs>
    <ds:schemaRef ds:uri="http://www.w3.org/2001/XMLSchema"/>
  </ds:schemaRefs>
</ds:datastoreItem>
</file>

<file path=customXml/itemProps2.xml><?xml version="1.0" encoding="utf-8"?>
<ds:datastoreItem xmlns:ds="http://schemas.openxmlformats.org/officeDocument/2006/customXml" ds:itemID="{96838612-85D8-487D-A180-1CC886B913E0}">
  <ds:schemaRefs>
    <ds:schemaRef ds:uri="http://schemas.microsoft.com/sharepoint/events"/>
  </ds:schemaRefs>
</ds:datastoreItem>
</file>

<file path=customXml/itemProps3.xml><?xml version="1.0" encoding="utf-8"?>
<ds:datastoreItem xmlns:ds="http://schemas.openxmlformats.org/officeDocument/2006/customXml" ds:itemID="{B9E5F96A-8C24-4AC4-8ADC-5B8B75C2B5B5}">
  <ds:schemaRefs>
    <ds:schemaRef ds:uri="http://schemas.openxmlformats.org/officeDocument/2006/bibliography"/>
  </ds:schemaRefs>
</ds:datastoreItem>
</file>

<file path=customXml/itemProps4.xml><?xml version="1.0" encoding="utf-8"?>
<ds:datastoreItem xmlns:ds="http://schemas.openxmlformats.org/officeDocument/2006/customXml" ds:itemID="{5B5731DA-BF67-4E39-8634-F1CBBCF7C21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6.xml><?xml version="1.0" encoding="utf-8"?>
<ds:datastoreItem xmlns:ds="http://schemas.openxmlformats.org/officeDocument/2006/customXml" ds:itemID="{B33EF8B8-CDCF-4ED1-904B-113275983960}">
  <ds:schemaRefs>
    <ds:schemaRef ds:uri="http://schemas.microsoft.com/office/2006/documentManagement/types"/>
    <ds:schemaRef ds:uri="http://purl.org/dc/elements/1.1/"/>
    <ds:schemaRef ds:uri="http://schemas.microsoft.com/office/2006/metadata/properties"/>
    <ds:schemaRef ds:uri="a19cb1c7-c5c7-46d4-85ae-d83685407bba"/>
    <ds:schemaRef ds:uri="http://schemas.microsoft.com/sharepoint/v3"/>
    <ds:schemaRef ds:uri="http://schemas.microsoft.com/office/infopath/2007/PartnerControls"/>
    <ds:schemaRef ds:uri="http://purl.org/dc/terms/"/>
    <ds:schemaRef ds:uri="http://schemas.openxmlformats.org/package/2006/metadata/core-propertie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Pages>
  <Words>207</Words>
  <Characters>1248</Characters>
  <Application>Microsoft Office Word</Application>
  <DocSecurity>0</DocSecurity>
  <Lines>10</Lines>
  <Paragraphs>2</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1453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dc:subject>
  <dc:creator>Kurpiewska Katarzyna [PGE S.A.]</dc:creator>
  <cp:lastModifiedBy>Swatowska Beata [PGE Dystr. O.Zamość]</cp:lastModifiedBy>
  <cp:revision>17</cp:revision>
  <cp:lastPrinted>2021-02-26T13:14:00Z</cp:lastPrinted>
  <dcterms:created xsi:type="dcterms:W3CDTF">2025-05-30T08:16:00Z</dcterms:created>
  <dcterms:modified xsi:type="dcterms:W3CDTF">2025-11-26T12:32:00Z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0x0101891000B5A97B7D48E5B446B60A768AA43EADEA</vt:lpwstr>
  </property>
  <property fmtid="{D5CDD505-2E9C-101B-9397-08002B2CF9AE}" pid="3" name="_dlc_DocIdItemGuid">
    <vt:lpwstr>45f74841-d03d-4a8c-8262-ac39b8cefffc</vt:lpwstr>
  </property>
</Properties>
</file>